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A7B34" w14:textId="52666B2A" w:rsidR="00347084" w:rsidRDefault="00347084" w:rsidP="4C322F19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bCs/>
          <w:sz w:val="28"/>
          <w:szCs w:val="28"/>
        </w:rPr>
      </w:pPr>
    </w:p>
    <w:p w14:paraId="23CE5584" w14:textId="51104826" w:rsidR="00347084" w:rsidRDefault="007B211D" w:rsidP="4C322F19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bCs/>
          <w:sz w:val="28"/>
          <w:szCs w:val="28"/>
        </w:rPr>
      </w:pPr>
      <w:r w:rsidRPr="4C322F19">
        <w:rPr>
          <w:b/>
          <w:bCs/>
          <w:sz w:val="28"/>
          <w:szCs w:val="28"/>
        </w:rPr>
        <w:t xml:space="preserve">Form </w:t>
      </w:r>
      <w:r w:rsidR="00156451">
        <w:rPr>
          <w:b/>
          <w:bCs/>
          <w:sz w:val="28"/>
          <w:szCs w:val="28"/>
        </w:rPr>
        <w:t xml:space="preserve">C </w:t>
      </w:r>
      <w:r w:rsidR="00C14798">
        <w:rPr>
          <w:b/>
          <w:bCs/>
          <w:sz w:val="28"/>
          <w:szCs w:val="28"/>
        </w:rPr>
        <w:t>Wo</w:t>
      </w:r>
      <w:r w:rsidR="004108D1">
        <w:rPr>
          <w:b/>
          <w:bCs/>
          <w:sz w:val="28"/>
          <w:szCs w:val="28"/>
        </w:rPr>
        <w:t>rk Plan</w:t>
      </w:r>
    </w:p>
    <w:p w14:paraId="427A1D4E" w14:textId="0B4EAE78" w:rsidR="006A6028" w:rsidRDefault="00E1637B" w:rsidP="4C322F19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bCs/>
          <w:sz w:val="28"/>
          <w:szCs w:val="28"/>
        </w:rPr>
      </w:pPr>
      <w:r w:rsidRPr="590EA9CB">
        <w:rPr>
          <w:b/>
          <w:bCs/>
          <w:sz w:val="28"/>
          <w:szCs w:val="28"/>
        </w:rPr>
        <w:t xml:space="preserve">Women’s Preventive </w:t>
      </w:r>
      <w:r w:rsidR="4D30FCCC" w:rsidRPr="590EA9CB">
        <w:rPr>
          <w:b/>
          <w:bCs/>
          <w:sz w:val="28"/>
          <w:szCs w:val="28"/>
        </w:rPr>
        <w:t>Mobile Health Unit</w:t>
      </w:r>
      <w:r w:rsidR="00B65AC3" w:rsidRPr="590EA9CB">
        <w:rPr>
          <w:b/>
          <w:bCs/>
          <w:sz w:val="28"/>
          <w:szCs w:val="28"/>
        </w:rPr>
        <w:t>s</w:t>
      </w:r>
      <w:r w:rsidR="1AFAC1EB" w:rsidRPr="590EA9CB">
        <w:rPr>
          <w:b/>
          <w:bCs/>
          <w:sz w:val="28"/>
          <w:szCs w:val="28"/>
        </w:rPr>
        <w:t xml:space="preserve"> Expansion</w:t>
      </w:r>
    </w:p>
    <w:p w14:paraId="61C3230F" w14:textId="04E81E2F" w:rsidR="00194EC9" w:rsidRPr="00042275" w:rsidRDefault="00042275" w:rsidP="4C322F19">
      <w:pPr>
        <w:pStyle w:val="Header"/>
        <w:tabs>
          <w:tab w:val="clear" w:pos="4320"/>
          <w:tab w:val="clear" w:pos="8640"/>
          <w:tab w:val="left" w:pos="4905"/>
        </w:tabs>
        <w:jc w:val="center"/>
        <w:rPr>
          <w:b/>
          <w:bCs/>
          <w:sz w:val="28"/>
          <w:szCs w:val="28"/>
        </w:rPr>
      </w:pPr>
      <w:r w:rsidRPr="4C322F19">
        <w:rPr>
          <w:b/>
          <w:bCs/>
          <w:sz w:val="28"/>
          <w:szCs w:val="28"/>
        </w:rPr>
        <w:t xml:space="preserve"> RFA A</w:t>
      </w:r>
      <w:r w:rsidR="000E2BBE" w:rsidRPr="4C322F19">
        <w:rPr>
          <w:b/>
          <w:bCs/>
          <w:sz w:val="28"/>
          <w:szCs w:val="28"/>
        </w:rPr>
        <w:t>pplication</w:t>
      </w:r>
    </w:p>
    <w:p w14:paraId="057C5CF1" w14:textId="0824DF80" w:rsidR="4C322F19" w:rsidRDefault="4C322F19" w:rsidP="4C322F19">
      <w:pPr>
        <w:pStyle w:val="Heading2"/>
        <w:rPr>
          <w:rFonts w:ascii="Times New Roman" w:hAnsi="Times New Roman"/>
          <w:b w:val="0"/>
          <w:i/>
          <w:iCs/>
        </w:rPr>
      </w:pPr>
    </w:p>
    <w:p w14:paraId="007CCCFE" w14:textId="1E4C428E" w:rsidR="007E3BB0" w:rsidRPr="00670B6F" w:rsidRDefault="74BB427E" w:rsidP="00670B6F">
      <w:pPr>
        <w:ind w:left="-720"/>
        <w:rPr>
          <w:b/>
          <w:i/>
          <w:iCs/>
        </w:rPr>
      </w:pPr>
      <w:r w:rsidRPr="10425837">
        <w:rPr>
          <w:i/>
          <w:iCs/>
        </w:rPr>
        <w:t>Responses must be</w:t>
      </w:r>
      <w:r w:rsidR="00290564" w:rsidRPr="10425837">
        <w:rPr>
          <w:i/>
          <w:iCs/>
        </w:rPr>
        <w:t xml:space="preserve"> </w:t>
      </w:r>
      <w:r w:rsidR="007E3BB0" w:rsidRPr="10425837">
        <w:rPr>
          <w:i/>
          <w:iCs/>
        </w:rPr>
        <w:t>clearl</w:t>
      </w:r>
      <w:r w:rsidR="001C763A" w:rsidRPr="10425837">
        <w:rPr>
          <w:i/>
          <w:iCs/>
        </w:rPr>
        <w:t>y numbered</w:t>
      </w:r>
      <w:r w:rsidR="00FD594D" w:rsidRPr="10425837">
        <w:rPr>
          <w:i/>
          <w:iCs/>
        </w:rPr>
        <w:t xml:space="preserve">, </w:t>
      </w:r>
      <w:r w:rsidRPr="10425837">
        <w:rPr>
          <w:i/>
          <w:iCs/>
        </w:rPr>
        <w:t xml:space="preserve">on 8x11 </w:t>
      </w:r>
      <w:r w:rsidR="0E8537BE" w:rsidRPr="10425837">
        <w:rPr>
          <w:i/>
          <w:iCs/>
        </w:rPr>
        <w:t>paper</w:t>
      </w:r>
      <w:r w:rsidR="00290564" w:rsidRPr="10425837">
        <w:rPr>
          <w:i/>
          <w:iCs/>
        </w:rPr>
        <w:t xml:space="preserve">, </w:t>
      </w:r>
      <w:r w:rsidR="00FD594D" w:rsidRPr="10425837">
        <w:rPr>
          <w:i/>
          <w:iCs/>
        </w:rPr>
        <w:t xml:space="preserve">with </w:t>
      </w:r>
      <w:r w:rsidR="00290564" w:rsidRPr="10425837">
        <w:rPr>
          <w:i/>
          <w:iCs/>
        </w:rPr>
        <w:t>1-inch margins,</w:t>
      </w:r>
      <w:r w:rsidR="0E8537BE" w:rsidRPr="10425837">
        <w:rPr>
          <w:i/>
          <w:iCs/>
        </w:rPr>
        <w:t xml:space="preserve"> and 12-inch font size. Responses </w:t>
      </w:r>
      <w:r w:rsidR="00C93015" w:rsidRPr="10425837">
        <w:rPr>
          <w:i/>
          <w:iCs/>
        </w:rPr>
        <w:t xml:space="preserve">will only be evaluated within the specified page limits. </w:t>
      </w:r>
      <w:r w:rsidR="00B01634" w:rsidRPr="10425837">
        <w:rPr>
          <w:i/>
          <w:iCs/>
        </w:rPr>
        <w:t>Any information provided beyond these limits will not be evaluated.</w:t>
      </w:r>
      <w:r w:rsidR="002209E3" w:rsidRPr="10425837">
        <w:rPr>
          <w:i/>
          <w:iCs/>
        </w:rPr>
        <w:t xml:space="preserve"> Responses are limited to a total of </w:t>
      </w:r>
      <w:r w:rsidR="1E7953AC" w:rsidRPr="10425837">
        <w:rPr>
          <w:i/>
          <w:iCs/>
        </w:rPr>
        <w:t>6</w:t>
      </w:r>
      <w:r w:rsidR="002209E3" w:rsidRPr="10425837">
        <w:rPr>
          <w:i/>
          <w:iCs/>
        </w:rPr>
        <w:t xml:space="preserve"> pages, not including attachments.</w:t>
      </w:r>
    </w:p>
    <w:p w14:paraId="16D976C4" w14:textId="681ECBC9" w:rsidR="00C03DAB" w:rsidRPr="005D069E" w:rsidRDefault="00EC6ABC" w:rsidP="00787712">
      <w:pPr>
        <w:pStyle w:val="Heading2"/>
      </w:pPr>
      <w:r>
        <w:rPr>
          <w:rFonts w:ascii="Times New Roman" w:hAnsi="Times New Roman"/>
          <w:b w:val="0"/>
          <w:i/>
          <w:iCs/>
        </w:rPr>
        <w:t xml:space="preserve"> </w:t>
      </w:r>
    </w:p>
    <w:tbl>
      <w:tblPr>
        <w:tblW w:w="10784" w:type="dxa"/>
        <w:jc w:val="center"/>
        <w:tblLayout w:type="fixed"/>
        <w:tblLook w:val="0000" w:firstRow="0" w:lastRow="0" w:firstColumn="0" w:lastColumn="0" w:noHBand="0" w:noVBand="0"/>
      </w:tblPr>
      <w:tblGrid>
        <w:gridCol w:w="10784"/>
      </w:tblGrid>
      <w:tr w:rsidR="00C03DAB" w:rsidRPr="00042275" w14:paraId="4D641544" w14:textId="77777777" w:rsidTr="4717E2AA">
        <w:trPr>
          <w:trHeight w:val="475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1301F6C1" w14:textId="7A5AA6AD" w:rsidR="00C03DAB" w:rsidRPr="00A14FD6" w:rsidRDefault="00C03DAB" w:rsidP="00A14FD6">
            <w:pPr>
              <w:pStyle w:val="BodyText"/>
              <w:spacing w:before="120" w:after="120" w:line="276" w:lineRule="auto"/>
              <w:rPr>
                <w:rFonts w:cs="Arial"/>
                <w:b/>
                <w:bCs/>
                <w:sz w:val="24"/>
                <w:szCs w:val="24"/>
              </w:rPr>
            </w:pPr>
            <w:r w:rsidRPr="00A14FD6">
              <w:rPr>
                <w:rFonts w:cs="Arial"/>
                <w:b/>
                <w:bCs/>
                <w:sz w:val="24"/>
                <w:szCs w:val="24"/>
              </w:rPr>
              <w:t>LOCAL UNMET NEED</w:t>
            </w:r>
            <w:r w:rsidR="005D069E">
              <w:rPr>
                <w:rFonts w:cs="Arial"/>
                <w:b/>
                <w:bCs/>
                <w:sz w:val="24"/>
                <w:szCs w:val="24"/>
              </w:rPr>
              <w:t>S</w:t>
            </w:r>
          </w:p>
        </w:tc>
      </w:tr>
      <w:tr w:rsidR="002A4A7B" w:rsidRPr="00042275" w14:paraId="4C7B18DD" w14:textId="77777777" w:rsidTr="4717E2AA">
        <w:trPr>
          <w:trHeight w:val="288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55A12F" w14:textId="443FE318" w:rsidR="00B57A70" w:rsidRDefault="00C03DAB" w:rsidP="00195503">
            <w:pPr>
              <w:pStyle w:val="BodyText"/>
              <w:numPr>
                <w:ilvl w:val="0"/>
                <w:numId w:val="32"/>
              </w:numPr>
              <w:rPr>
                <w:rFonts w:cs="Arial"/>
                <w:b/>
                <w:bCs/>
                <w:sz w:val="20"/>
                <w:szCs w:val="20"/>
              </w:rPr>
            </w:pPr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Describe the need for a </w:t>
            </w:r>
            <w:r w:rsidR="00C40C76">
              <w:rPr>
                <w:rFonts w:cs="Arial"/>
                <w:b/>
                <w:bCs/>
                <w:sz w:val="20"/>
                <w:szCs w:val="20"/>
              </w:rPr>
              <w:t xml:space="preserve">women’s preventive 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>mobile health unit</w:t>
            </w:r>
            <w:r w:rsidR="00FA5187">
              <w:rPr>
                <w:rFonts w:cs="Arial"/>
                <w:b/>
                <w:bCs/>
                <w:sz w:val="20"/>
                <w:szCs w:val="20"/>
              </w:rPr>
              <w:t xml:space="preserve"> (MHU)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 in the proposed service area(s) </w:t>
            </w:r>
            <w:r w:rsidR="009208BA" w:rsidRPr="009208BA">
              <w:rPr>
                <w:rFonts w:cs="Arial"/>
                <w:b/>
                <w:bCs/>
                <w:sz w:val="20"/>
                <w:szCs w:val="20"/>
              </w:rPr>
              <w:t xml:space="preserve">based on 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>qualitative and</w:t>
            </w:r>
            <w:r w:rsidR="009208BA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>quantitative data</w:t>
            </w:r>
            <w:r w:rsidR="004B2E91">
              <w:rPr>
                <w:rFonts w:cs="Arial"/>
                <w:b/>
                <w:bCs/>
                <w:sz w:val="20"/>
                <w:szCs w:val="20"/>
              </w:rPr>
              <w:t>,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 in</w:t>
            </w:r>
            <w:r w:rsidR="004B2E91">
              <w:rPr>
                <w:rFonts w:cs="Arial"/>
                <w:b/>
                <w:bCs/>
                <w:sz w:val="20"/>
                <w:szCs w:val="20"/>
              </w:rPr>
              <w:t>cludin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>g the barriers low-income women in these areas have accessing pr</w:t>
            </w:r>
            <w:r w:rsidR="00F6679B">
              <w:rPr>
                <w:rFonts w:cs="Arial"/>
                <w:b/>
                <w:bCs/>
                <w:sz w:val="20"/>
                <w:szCs w:val="20"/>
              </w:rPr>
              <w:t>eventive health care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 services</w:t>
            </w:r>
            <w:r w:rsidR="00037088">
              <w:rPr>
                <w:rFonts w:cs="Arial"/>
                <w:b/>
                <w:bCs/>
                <w:sz w:val="20"/>
                <w:szCs w:val="20"/>
              </w:rPr>
              <w:t>.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 xml:space="preserve"> (Eligible Service Areas, </w:t>
            </w:r>
            <w:r w:rsidR="00BA6FFE">
              <w:rPr>
                <w:rFonts w:cs="Arial"/>
                <w:b/>
                <w:bCs/>
                <w:sz w:val="20"/>
                <w:szCs w:val="20"/>
              </w:rPr>
              <w:t xml:space="preserve">RFA </w:t>
            </w:r>
            <w:r w:rsidRPr="009208BA">
              <w:rPr>
                <w:rFonts w:cs="Arial"/>
                <w:b/>
                <w:bCs/>
                <w:sz w:val="20"/>
                <w:szCs w:val="20"/>
              </w:rPr>
              <w:t>Section 2.4</w:t>
            </w:r>
            <w:r w:rsidR="1D792292" w:rsidRPr="06D0A6EB">
              <w:rPr>
                <w:rFonts w:cs="Arial"/>
                <w:b/>
                <w:bCs/>
                <w:sz w:val="20"/>
                <w:szCs w:val="20"/>
              </w:rPr>
              <w:t>, response limited to one page</w:t>
            </w:r>
            <w:r w:rsidRPr="06D0A6EB">
              <w:rPr>
                <w:rFonts w:cs="Arial"/>
                <w:b/>
                <w:bCs/>
                <w:sz w:val="20"/>
                <w:szCs w:val="20"/>
              </w:rPr>
              <w:t>)</w:t>
            </w:r>
          </w:p>
          <w:p w14:paraId="0656D6CD" w14:textId="5D330BB9" w:rsidR="00043AE8" w:rsidRPr="00042275" w:rsidRDefault="00043AE8" w:rsidP="00195503">
            <w:pPr>
              <w:pStyle w:val="BodyText"/>
              <w:ind w:left="342"/>
              <w:rPr>
                <w:rFonts w:cs="Arial"/>
                <w:sz w:val="20"/>
                <w:szCs w:val="20"/>
              </w:rPr>
            </w:pPr>
            <w:r w:rsidRPr="00042275">
              <w:rPr>
                <w:rFonts w:cs="Arial"/>
                <w:sz w:val="20"/>
                <w:szCs w:val="20"/>
              </w:rPr>
              <w:fldChar w:fldCharType="begin">
                <w:ffData>
                  <w:name w:val="Text202"/>
                  <w:enabled/>
                  <w:calcOnExit w:val="0"/>
                  <w:textInput/>
                </w:ffData>
              </w:fldChar>
            </w:r>
            <w:bookmarkStart w:id="0" w:name="Text202"/>
            <w:r w:rsidRPr="00042275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042275">
              <w:rPr>
                <w:rFonts w:cs="Arial"/>
                <w:sz w:val="20"/>
                <w:szCs w:val="20"/>
              </w:rPr>
            </w:r>
            <w:r w:rsidRPr="00042275">
              <w:rPr>
                <w:rFonts w:cs="Arial"/>
                <w:sz w:val="20"/>
                <w:szCs w:val="20"/>
              </w:rPr>
              <w:fldChar w:fldCharType="separate"/>
            </w:r>
            <w:r w:rsidRPr="00042275">
              <w:rPr>
                <w:rFonts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E57464" w:rsidRPr="00042275" w14:paraId="42A38458" w14:textId="77777777" w:rsidTr="4717E2AA">
        <w:trPr>
          <w:trHeight w:val="475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D59F21" w14:textId="0CD1A107" w:rsidR="00F405CC" w:rsidRPr="006B72F7" w:rsidRDefault="42FA0AC9" w:rsidP="00670B6F">
            <w:pPr>
              <w:pStyle w:val="BodyText"/>
              <w:numPr>
                <w:ilvl w:val="0"/>
                <w:numId w:val="30"/>
              </w:numPr>
              <w:tabs>
                <w:tab w:val="left" w:pos="250"/>
              </w:tabs>
              <w:ind w:left="250" w:hanging="250"/>
              <w:rPr>
                <w:rFonts w:cs="Arial"/>
                <w:b/>
                <w:bCs/>
                <w:sz w:val="20"/>
                <w:szCs w:val="20"/>
              </w:rPr>
            </w:pPr>
            <w:r w:rsidRPr="4C322F19">
              <w:rPr>
                <w:rFonts w:cs="Arial"/>
                <w:b/>
                <w:bCs/>
                <w:sz w:val="20"/>
                <w:szCs w:val="20"/>
              </w:rPr>
              <w:t xml:space="preserve">Describe the </w:t>
            </w:r>
            <w:r w:rsidR="37D7DD01" w:rsidRPr="4C322F19">
              <w:rPr>
                <w:rFonts w:cs="Arial"/>
                <w:b/>
                <w:bCs/>
                <w:sz w:val="20"/>
                <w:szCs w:val="20"/>
              </w:rPr>
              <w:t xml:space="preserve">women’s preventive health </w:t>
            </w:r>
            <w:r w:rsidRPr="4C322F19">
              <w:rPr>
                <w:rFonts w:cs="Arial"/>
                <w:b/>
                <w:bCs/>
                <w:sz w:val="20"/>
                <w:szCs w:val="20"/>
              </w:rPr>
              <w:t>services</w:t>
            </w:r>
            <w:r w:rsidR="4EF3C945" w:rsidRPr="4C322F1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680873">
              <w:rPr>
                <w:rFonts w:cs="Arial"/>
                <w:b/>
                <w:bCs/>
                <w:sz w:val="20"/>
                <w:szCs w:val="20"/>
              </w:rPr>
              <w:t xml:space="preserve">the Applicant </w:t>
            </w:r>
            <w:r w:rsidRPr="4C322F19">
              <w:rPr>
                <w:rFonts w:cs="Arial"/>
                <w:b/>
                <w:bCs/>
                <w:sz w:val="20"/>
                <w:szCs w:val="20"/>
              </w:rPr>
              <w:t>proposes to offer</w:t>
            </w:r>
            <w:r w:rsidR="001519F0"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 w:rsidR="000803F4">
              <w:rPr>
                <w:rFonts w:cs="Arial"/>
                <w:b/>
                <w:bCs/>
                <w:sz w:val="20"/>
                <w:szCs w:val="20"/>
              </w:rPr>
              <w:t xml:space="preserve">how these </w:t>
            </w:r>
            <w:r w:rsidR="000803F4" w:rsidRPr="006B72F7">
              <w:rPr>
                <w:rFonts w:cs="Arial"/>
                <w:b/>
                <w:bCs/>
                <w:sz w:val="20"/>
                <w:szCs w:val="20"/>
              </w:rPr>
              <w:t>services</w:t>
            </w:r>
            <w:r w:rsidR="008A3A2D" w:rsidRPr="006B72F7">
              <w:rPr>
                <w:rFonts w:cs="Arial"/>
                <w:b/>
                <w:bCs/>
                <w:sz w:val="20"/>
                <w:szCs w:val="20"/>
              </w:rPr>
              <w:t xml:space="preserve"> will </w:t>
            </w:r>
            <w:r w:rsidR="2AB10DEB" w:rsidRPr="006B72F7">
              <w:rPr>
                <w:rFonts w:cs="Arial"/>
                <w:b/>
                <w:bCs/>
                <w:sz w:val="20"/>
                <w:szCs w:val="20"/>
              </w:rPr>
              <w:t xml:space="preserve">meet the </w:t>
            </w:r>
            <w:r w:rsidR="000803F4" w:rsidRPr="006B72F7">
              <w:rPr>
                <w:rFonts w:cs="Arial"/>
                <w:b/>
                <w:bCs/>
                <w:sz w:val="20"/>
                <w:szCs w:val="20"/>
              </w:rPr>
              <w:t>unique local need</w:t>
            </w:r>
            <w:r w:rsidR="00CE1544">
              <w:rPr>
                <w:rFonts w:cs="Arial"/>
                <w:b/>
                <w:bCs/>
                <w:sz w:val="20"/>
                <w:szCs w:val="20"/>
              </w:rPr>
              <w:t>s</w:t>
            </w:r>
            <w:r w:rsidR="000803F4" w:rsidRPr="006B72F7">
              <w:rPr>
                <w:rFonts w:cs="Arial"/>
                <w:b/>
                <w:bCs/>
                <w:sz w:val="20"/>
                <w:szCs w:val="20"/>
              </w:rPr>
              <w:t xml:space="preserve"> of the </w:t>
            </w:r>
            <w:r w:rsidR="52CEA55B" w:rsidRPr="006B72F7">
              <w:rPr>
                <w:rFonts w:cs="Arial"/>
                <w:b/>
                <w:bCs/>
                <w:sz w:val="20"/>
                <w:szCs w:val="20"/>
              </w:rPr>
              <w:t>communit</w:t>
            </w:r>
            <w:r w:rsidR="00C03DAB" w:rsidRPr="006B72F7">
              <w:rPr>
                <w:rFonts w:cs="Arial"/>
                <w:b/>
                <w:bCs/>
                <w:sz w:val="20"/>
                <w:szCs w:val="20"/>
              </w:rPr>
              <w:t>y</w:t>
            </w:r>
            <w:r w:rsidR="001519F0">
              <w:rPr>
                <w:rFonts w:cs="Arial"/>
                <w:b/>
                <w:bCs/>
                <w:sz w:val="20"/>
                <w:szCs w:val="20"/>
              </w:rPr>
              <w:t xml:space="preserve">, and how </w:t>
            </w:r>
            <w:r w:rsidR="00E97292">
              <w:rPr>
                <w:rFonts w:cs="Arial"/>
                <w:b/>
                <w:bCs/>
                <w:sz w:val="20"/>
                <w:szCs w:val="20"/>
              </w:rPr>
              <w:t xml:space="preserve">the Applicant proposes to ensure </w:t>
            </w:r>
            <w:r w:rsidR="00A97138">
              <w:rPr>
                <w:rFonts w:cs="Arial"/>
                <w:b/>
                <w:bCs/>
                <w:sz w:val="20"/>
                <w:szCs w:val="20"/>
              </w:rPr>
              <w:t xml:space="preserve">eligible clients </w:t>
            </w:r>
            <w:r w:rsidR="00F30055">
              <w:rPr>
                <w:rFonts w:cs="Arial"/>
                <w:b/>
                <w:bCs/>
                <w:sz w:val="20"/>
                <w:szCs w:val="20"/>
              </w:rPr>
              <w:t xml:space="preserve">are </w:t>
            </w:r>
            <w:r w:rsidR="00663CEB">
              <w:rPr>
                <w:rFonts w:cs="Arial"/>
                <w:b/>
                <w:bCs/>
                <w:sz w:val="20"/>
                <w:szCs w:val="20"/>
              </w:rPr>
              <w:t xml:space="preserve">referred to local providers for ongoing service provision, including but not limited to, </w:t>
            </w:r>
            <w:r w:rsidR="006C0171">
              <w:rPr>
                <w:rFonts w:cs="Arial"/>
                <w:b/>
                <w:bCs/>
                <w:sz w:val="20"/>
                <w:szCs w:val="20"/>
              </w:rPr>
              <w:t>brick-and-mortar clinics and telehealth services</w:t>
            </w:r>
            <w:r w:rsidR="25FA3C98" w:rsidRPr="006B72F7">
              <w:rPr>
                <w:rFonts w:cs="Arial"/>
                <w:b/>
                <w:bCs/>
                <w:sz w:val="20"/>
                <w:szCs w:val="20"/>
              </w:rPr>
              <w:t>.</w:t>
            </w:r>
            <w:r w:rsidRPr="006B72F7">
              <w:rPr>
                <w:rFonts w:cs="Arial"/>
                <w:b/>
                <w:bCs/>
                <w:sz w:val="20"/>
                <w:szCs w:val="20"/>
              </w:rPr>
              <w:t xml:space="preserve"> Include </w:t>
            </w:r>
            <w:r w:rsidR="00086A86" w:rsidRPr="006B72F7">
              <w:rPr>
                <w:rFonts w:cs="Arial"/>
                <w:b/>
                <w:bCs/>
                <w:sz w:val="20"/>
                <w:szCs w:val="20"/>
              </w:rPr>
              <w:t>the Applicant’s</w:t>
            </w:r>
            <w:r w:rsidRPr="006B72F7">
              <w:rPr>
                <w:rFonts w:cs="Arial"/>
                <w:b/>
                <w:bCs/>
                <w:sz w:val="20"/>
                <w:szCs w:val="20"/>
              </w:rPr>
              <w:t xml:space="preserve"> experience</w:t>
            </w:r>
            <w:r w:rsidR="52968829" w:rsidRPr="006B72F7">
              <w:rPr>
                <w:rFonts w:cs="Arial"/>
                <w:b/>
                <w:bCs/>
                <w:sz w:val="20"/>
                <w:szCs w:val="20"/>
              </w:rPr>
              <w:t>, the number of years</w:t>
            </w:r>
            <w:r w:rsidRPr="006B72F7">
              <w:rPr>
                <w:rFonts w:cs="Arial"/>
                <w:b/>
                <w:bCs/>
                <w:sz w:val="20"/>
                <w:szCs w:val="20"/>
              </w:rPr>
              <w:t xml:space="preserve"> providing the proposed services</w:t>
            </w:r>
            <w:r w:rsidR="000216A6">
              <w:rPr>
                <w:rFonts w:cs="Arial"/>
                <w:b/>
                <w:bCs/>
                <w:sz w:val="20"/>
                <w:szCs w:val="20"/>
              </w:rPr>
              <w:t>,</w:t>
            </w:r>
            <w:r w:rsidR="1D095ABC" w:rsidRPr="006B72F7">
              <w:rPr>
                <w:rFonts w:cs="Arial"/>
                <w:b/>
                <w:bCs/>
                <w:sz w:val="20"/>
                <w:szCs w:val="20"/>
              </w:rPr>
              <w:t xml:space="preserve"> and key personnel</w:t>
            </w:r>
            <w:r w:rsidR="00037088">
              <w:rPr>
                <w:rFonts w:cs="Arial"/>
                <w:b/>
                <w:bCs/>
                <w:sz w:val="20"/>
                <w:szCs w:val="20"/>
              </w:rPr>
              <w:t>.</w:t>
            </w:r>
            <w:r w:rsidR="2AFF366B" w:rsidRPr="006B72F7">
              <w:rPr>
                <w:rFonts w:cs="Arial"/>
                <w:b/>
                <w:bCs/>
                <w:sz w:val="20"/>
                <w:szCs w:val="20"/>
              </w:rPr>
              <w:t xml:space="preserve"> (Program </w:t>
            </w:r>
            <w:r w:rsidR="001E0664" w:rsidRPr="006B72F7">
              <w:rPr>
                <w:rFonts w:cs="Arial"/>
                <w:b/>
                <w:bCs/>
                <w:sz w:val="20"/>
                <w:szCs w:val="20"/>
              </w:rPr>
              <w:t>R</w:t>
            </w:r>
            <w:r w:rsidR="2AFF366B" w:rsidRPr="006B72F7">
              <w:rPr>
                <w:rFonts w:cs="Arial"/>
                <w:b/>
                <w:bCs/>
                <w:sz w:val="20"/>
                <w:szCs w:val="20"/>
              </w:rPr>
              <w:t>equirement</w:t>
            </w:r>
            <w:r w:rsidR="001E0664" w:rsidRPr="006B72F7">
              <w:rPr>
                <w:rFonts w:cs="Arial"/>
                <w:b/>
                <w:bCs/>
                <w:sz w:val="20"/>
                <w:szCs w:val="20"/>
              </w:rPr>
              <w:t>s</w:t>
            </w:r>
            <w:r w:rsidR="2AFF366B" w:rsidRPr="006B72F7"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 w:rsidR="00BA6FFE">
              <w:rPr>
                <w:rFonts w:cs="Arial"/>
                <w:b/>
                <w:bCs/>
                <w:sz w:val="20"/>
                <w:szCs w:val="20"/>
              </w:rPr>
              <w:t xml:space="preserve">RFA </w:t>
            </w:r>
            <w:r w:rsidR="2AFF366B" w:rsidRPr="006B72F7">
              <w:rPr>
                <w:rFonts w:cs="Arial"/>
                <w:b/>
                <w:bCs/>
                <w:sz w:val="20"/>
                <w:szCs w:val="20"/>
              </w:rPr>
              <w:t>Section</w:t>
            </w:r>
            <w:r w:rsidR="3F019E36" w:rsidRPr="006B72F7">
              <w:rPr>
                <w:rFonts w:cs="Arial"/>
                <w:b/>
                <w:bCs/>
                <w:sz w:val="20"/>
                <w:szCs w:val="20"/>
              </w:rPr>
              <w:t xml:space="preserve"> 2.6</w:t>
            </w:r>
            <w:r w:rsidR="000859E0" w:rsidRPr="06D0A6EB">
              <w:rPr>
                <w:rFonts w:cs="Arial"/>
                <w:b/>
                <w:bCs/>
                <w:sz w:val="20"/>
                <w:szCs w:val="20"/>
              </w:rPr>
              <w:t>,</w:t>
            </w:r>
            <w:r w:rsidR="3F6BE10B" w:rsidRPr="06D0A6EB">
              <w:rPr>
                <w:rFonts w:cs="Arial"/>
                <w:b/>
                <w:bCs/>
                <w:sz w:val="20"/>
                <w:szCs w:val="20"/>
              </w:rPr>
              <w:t xml:space="preserve"> response limited to one page</w:t>
            </w:r>
            <w:r w:rsidR="3F019E36" w:rsidRPr="06D0A6EB">
              <w:rPr>
                <w:rFonts w:cs="Arial"/>
                <w:b/>
                <w:bCs/>
                <w:sz w:val="20"/>
                <w:szCs w:val="20"/>
              </w:rPr>
              <w:t xml:space="preserve">) </w:t>
            </w:r>
          </w:p>
          <w:p w14:paraId="5F8FE27D" w14:textId="3967FA83" w:rsidR="00F405CC" w:rsidRPr="00042275" w:rsidRDefault="1E172281" w:rsidP="4C322F19">
            <w:pPr>
              <w:pStyle w:val="BodyText"/>
              <w:tabs>
                <w:tab w:val="left" w:pos="244"/>
              </w:tabs>
              <w:ind w:left="244" w:hanging="270"/>
              <w:rPr>
                <w:rFonts w:cs="Arial"/>
                <w:b/>
                <w:bCs/>
                <w:sz w:val="20"/>
                <w:szCs w:val="20"/>
              </w:rPr>
            </w:pPr>
            <w:r w:rsidRPr="4C322F19">
              <w:rPr>
                <w:rFonts w:cs="Arial"/>
                <w:sz w:val="20"/>
                <w:szCs w:val="20"/>
              </w:rPr>
              <w:t>_____________________________________________________________________________________________</w:t>
            </w:r>
          </w:p>
          <w:p w14:paraId="08F1D287" w14:textId="4CA393EB" w:rsidR="00FE3F45" w:rsidRPr="00042275" w:rsidRDefault="00FE3F45" w:rsidP="00670B6F">
            <w:pPr>
              <w:pStyle w:val="BodyText"/>
              <w:numPr>
                <w:ilvl w:val="0"/>
                <w:numId w:val="24"/>
              </w:numPr>
              <w:ind w:hanging="255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Describe t</w:t>
            </w:r>
            <w:r w:rsidRPr="4C322F19">
              <w:rPr>
                <w:rFonts w:cs="Arial"/>
                <w:b/>
                <w:bCs/>
                <w:sz w:val="20"/>
                <w:szCs w:val="20"/>
              </w:rPr>
              <w:t>he</w:t>
            </w:r>
            <w:r w:rsidR="002403CE">
              <w:rPr>
                <w:rFonts w:cs="Arial"/>
                <w:b/>
                <w:bCs/>
                <w:sz w:val="20"/>
                <w:szCs w:val="20"/>
              </w:rPr>
              <w:t xml:space="preserve"> type of</w:t>
            </w:r>
            <w:r w:rsidRPr="4C322F19">
              <w:rPr>
                <w:rFonts w:eastAsia="Arial" w:cs="Arial"/>
                <w:b/>
                <w:bCs/>
                <w:sz w:val="22"/>
                <w:szCs w:val="22"/>
              </w:rPr>
              <w:t xml:space="preserve"> </w:t>
            </w:r>
            <w:r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MHU vehicle associated with this application</w:t>
            </w:r>
            <w:r w:rsidR="005413E4"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. </w:t>
            </w:r>
            <w:r w:rsidR="002403CE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Describe how the proposed </w:t>
            </w:r>
            <w:r w:rsidR="002403CE" w:rsidRPr="002403CE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vehicle aligns with the local need</w:t>
            </w:r>
            <w:r w:rsidR="002403CE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s </w:t>
            </w:r>
            <w:r w:rsidR="002403CE" w:rsidRPr="002403CE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and proposed services</w:t>
            </w:r>
            <w:r w:rsidR="002403CE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. </w:t>
            </w:r>
            <w:r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Include the type of vehicle (new/used/existing), </w:t>
            </w:r>
          </w:p>
          <w:p w14:paraId="331EFBD2" w14:textId="13EC4955" w:rsidR="00787712" w:rsidRDefault="00FE3F45" w:rsidP="00AB16B6">
            <w:pPr>
              <w:pStyle w:val="BodyText"/>
              <w:tabs>
                <w:tab w:val="left" w:pos="610"/>
              </w:tabs>
              <w:ind w:left="700" w:hanging="456"/>
              <w:rPr>
                <w:rFonts w:cs="Arial"/>
                <w:b/>
                <w:bCs/>
                <w:sz w:val="20"/>
                <w:szCs w:val="20"/>
              </w:rPr>
            </w:pPr>
            <w:r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modifications or upgrades to be made, age of vehicle, and anticipated timeline to be operational</w:t>
            </w:r>
            <w:r w:rsidR="00037088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.</w:t>
            </w:r>
            <w:r w:rsidR="002A7096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4C322F19">
              <w:rPr>
                <w:rFonts w:cs="Arial"/>
                <w:b/>
                <w:bCs/>
                <w:sz w:val="20"/>
                <w:szCs w:val="20"/>
              </w:rPr>
              <w:t>(</w:t>
            </w:r>
            <w:r w:rsidR="003F77EE">
              <w:rPr>
                <w:rFonts w:cs="Arial"/>
                <w:b/>
                <w:bCs/>
                <w:sz w:val="20"/>
                <w:szCs w:val="20"/>
              </w:rPr>
              <w:t>Eligible</w:t>
            </w:r>
          </w:p>
          <w:p w14:paraId="34A90192" w14:textId="07A18AB1" w:rsidR="00F405CC" w:rsidRPr="00042275" w:rsidRDefault="003F77EE" w:rsidP="00AB16B6">
            <w:pPr>
              <w:pStyle w:val="BodyText"/>
              <w:tabs>
                <w:tab w:val="left" w:pos="610"/>
              </w:tabs>
              <w:ind w:left="700" w:hanging="456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Activities</w:t>
            </w:r>
            <w:r w:rsidR="00FE3F45" w:rsidRPr="4C322F19"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 w:rsidR="00BA6FFE">
              <w:rPr>
                <w:rFonts w:cs="Arial"/>
                <w:b/>
                <w:bCs/>
                <w:sz w:val="20"/>
                <w:szCs w:val="20"/>
              </w:rPr>
              <w:t xml:space="preserve">RFA </w:t>
            </w:r>
            <w:r w:rsidR="00FE3F45" w:rsidRPr="4C322F19">
              <w:rPr>
                <w:rFonts w:cs="Arial"/>
                <w:b/>
                <w:bCs/>
                <w:sz w:val="20"/>
                <w:szCs w:val="20"/>
              </w:rPr>
              <w:t>Section 2.</w:t>
            </w:r>
            <w:r w:rsidR="007E446D">
              <w:rPr>
                <w:rFonts w:cs="Arial"/>
                <w:b/>
                <w:bCs/>
                <w:sz w:val="20"/>
                <w:szCs w:val="20"/>
              </w:rPr>
              <w:t>5</w:t>
            </w:r>
            <w:r w:rsidR="4F836C41" w:rsidRPr="06D0A6EB">
              <w:rPr>
                <w:rFonts w:cs="Arial"/>
                <w:b/>
                <w:bCs/>
                <w:sz w:val="20"/>
                <w:szCs w:val="20"/>
              </w:rPr>
              <w:t>, response limited to half a page</w:t>
            </w:r>
            <w:r w:rsidR="00FE3F45" w:rsidRPr="4C322F19">
              <w:rPr>
                <w:rFonts w:cs="Arial"/>
                <w:b/>
                <w:bCs/>
                <w:sz w:val="20"/>
                <w:szCs w:val="20"/>
              </w:rPr>
              <w:t xml:space="preserve">) </w:t>
            </w:r>
          </w:p>
          <w:p w14:paraId="2C8698E0" w14:textId="686AECD2" w:rsidR="00F405CC" w:rsidRPr="00042275" w:rsidRDefault="00F405CC" w:rsidP="00AB16B6">
            <w:pPr>
              <w:pStyle w:val="BodyText"/>
              <w:tabs>
                <w:tab w:val="left" w:pos="351"/>
              </w:tabs>
              <w:ind w:left="250"/>
              <w:rPr>
                <w:rFonts w:cs="Arial"/>
                <w:sz w:val="20"/>
                <w:szCs w:val="20"/>
              </w:rPr>
            </w:pPr>
          </w:p>
        </w:tc>
      </w:tr>
      <w:tr w:rsidR="006B79AF" w:rsidRPr="00042275" w14:paraId="6F605FAB" w14:textId="77777777" w:rsidTr="4717E2AA">
        <w:trPr>
          <w:trHeight w:val="475"/>
          <w:jc w:val="center"/>
        </w:trPr>
        <w:tc>
          <w:tcPr>
            <w:tcW w:w="107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F5298" w14:textId="1E5295EA" w:rsidR="006B79AF" w:rsidRPr="00A14FD6" w:rsidRDefault="006B79AF" w:rsidP="4C322F19">
            <w:pPr>
              <w:pStyle w:val="BodyText"/>
              <w:tabs>
                <w:tab w:val="left" w:pos="334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A14FD6">
              <w:rPr>
                <w:rFonts w:cs="Arial"/>
                <w:b/>
                <w:bCs/>
                <w:sz w:val="24"/>
                <w:szCs w:val="24"/>
              </w:rPr>
              <w:t>MITIGATION OF BARRIERS AND OUTCOMES</w:t>
            </w:r>
          </w:p>
        </w:tc>
      </w:tr>
      <w:tr w:rsidR="00066414" w:rsidRPr="00042275" w14:paraId="6BF99A79" w14:textId="77777777" w:rsidTr="4717E2AA">
        <w:trPr>
          <w:trHeight w:val="475"/>
          <w:jc w:val="center"/>
        </w:trPr>
        <w:tc>
          <w:tcPr>
            <w:tcW w:w="10784" w:type="dxa"/>
            <w:tcBorders>
              <w:bottom w:val="single" w:sz="4" w:space="0" w:color="auto"/>
            </w:tcBorders>
            <w:vAlign w:val="center"/>
          </w:tcPr>
          <w:p w14:paraId="56CD9ABC" w14:textId="1E731E85" w:rsidR="000D7107" w:rsidRPr="00787712" w:rsidRDefault="1E172281" w:rsidP="00670B6F">
            <w:pPr>
              <w:pStyle w:val="BodyText"/>
              <w:tabs>
                <w:tab w:val="left" w:pos="334"/>
              </w:tabs>
              <w:ind w:left="250" w:hanging="268"/>
              <w:rPr>
                <w:rFonts w:cs="Arial"/>
                <w:b/>
                <w:bCs/>
                <w:sz w:val="20"/>
                <w:szCs w:val="20"/>
              </w:rPr>
            </w:pPr>
            <w:r w:rsidRPr="4C322F19">
              <w:rPr>
                <w:rFonts w:cs="Arial"/>
                <w:b/>
                <w:bCs/>
                <w:sz w:val="20"/>
                <w:szCs w:val="20"/>
              </w:rPr>
              <w:t>4</w:t>
            </w:r>
            <w:r w:rsidR="60D6F53D" w:rsidRPr="4C322F19">
              <w:rPr>
                <w:rFonts w:cs="Arial"/>
                <w:b/>
                <w:bCs/>
                <w:sz w:val="20"/>
                <w:szCs w:val="20"/>
              </w:rPr>
              <w:t>.</w:t>
            </w:r>
            <w:r w:rsidR="00973280">
              <w:tab/>
            </w:r>
            <w:r w:rsidRPr="4C322F19">
              <w:rPr>
                <w:rFonts w:cs="Arial"/>
                <w:b/>
                <w:bCs/>
                <w:sz w:val="20"/>
                <w:szCs w:val="20"/>
              </w:rPr>
              <w:t xml:space="preserve">Describe how </w:t>
            </w:r>
            <w:r>
              <w:rPr>
                <w:rFonts w:cs="Arial"/>
                <w:b/>
                <w:bCs/>
                <w:sz w:val="20"/>
                <w:szCs w:val="20"/>
              </w:rPr>
              <w:t>the Applicant</w:t>
            </w:r>
            <w:r w:rsidRPr="4C322F19">
              <w:rPr>
                <w:rFonts w:cs="Arial"/>
                <w:b/>
                <w:bCs/>
                <w:sz w:val="20"/>
                <w:szCs w:val="20"/>
              </w:rPr>
              <w:t xml:space="preserve"> will </w:t>
            </w:r>
            <w:r>
              <w:rPr>
                <w:rFonts w:cs="Arial"/>
                <w:b/>
                <w:bCs/>
                <w:sz w:val="20"/>
                <w:szCs w:val="20"/>
              </w:rPr>
              <w:t>reduce</w:t>
            </w:r>
            <w:r w:rsidRPr="4C322F19">
              <w:rPr>
                <w:rFonts w:cs="Arial"/>
                <w:b/>
                <w:bCs/>
                <w:sz w:val="20"/>
                <w:szCs w:val="20"/>
              </w:rPr>
              <w:t xml:space="preserve"> MHU scheduling and operational challenges </w:t>
            </w:r>
            <w:r>
              <w:rPr>
                <w:rFonts w:cs="Arial"/>
                <w:b/>
                <w:bCs/>
                <w:sz w:val="20"/>
                <w:szCs w:val="20"/>
              </w:rPr>
              <w:t>to increase access to care for eligible clients</w:t>
            </w:r>
            <w:r w:rsidRPr="4C322F19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="0DAE812F" w:rsidRPr="4C322F19">
              <w:rPr>
                <w:rFonts w:cs="Arial"/>
                <w:b/>
                <w:bCs/>
                <w:sz w:val="20"/>
                <w:szCs w:val="20"/>
              </w:rPr>
              <w:t>Describe</w:t>
            </w:r>
            <w:r w:rsidR="713FF6EA" w:rsidRPr="4C322F19">
              <w:rPr>
                <w:rFonts w:cs="Arial"/>
                <w:b/>
                <w:bCs/>
                <w:sz w:val="20"/>
                <w:szCs w:val="20"/>
              </w:rPr>
              <w:t xml:space="preserve"> how</w:t>
            </w:r>
            <w:r w:rsidR="0DAE812F" w:rsidRPr="4C322F1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CF3379">
              <w:rPr>
                <w:rFonts w:cs="Arial"/>
                <w:b/>
                <w:bCs/>
                <w:sz w:val="20"/>
                <w:szCs w:val="20"/>
              </w:rPr>
              <w:t>the Applicant</w:t>
            </w:r>
            <w:r w:rsidR="5FD9ADF9" w:rsidRPr="4C322F19">
              <w:rPr>
                <w:rFonts w:cs="Arial"/>
                <w:b/>
                <w:bCs/>
                <w:sz w:val="20"/>
                <w:szCs w:val="20"/>
              </w:rPr>
              <w:t xml:space="preserve"> will</w:t>
            </w:r>
            <w:r w:rsidR="78FD7D4B" w:rsidRPr="4C322F1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1D2C7B">
              <w:rPr>
                <w:rFonts w:cs="Arial"/>
                <w:b/>
                <w:bCs/>
                <w:sz w:val="20"/>
                <w:szCs w:val="20"/>
              </w:rPr>
              <w:t>reduce</w:t>
            </w:r>
            <w:r w:rsidR="001D2C7B" w:rsidRPr="4C322F1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A5CC092" w:rsidRPr="4C322F19">
              <w:rPr>
                <w:rFonts w:cs="Arial"/>
                <w:b/>
                <w:bCs/>
                <w:sz w:val="20"/>
                <w:szCs w:val="20"/>
              </w:rPr>
              <w:t xml:space="preserve">MHU </w:t>
            </w:r>
            <w:r w:rsidR="78FD7D4B" w:rsidRPr="4C322F19">
              <w:rPr>
                <w:rFonts w:cs="Arial"/>
                <w:b/>
                <w:bCs/>
                <w:sz w:val="20"/>
                <w:szCs w:val="20"/>
              </w:rPr>
              <w:t xml:space="preserve">scheduling and operational challenges </w:t>
            </w:r>
            <w:r w:rsidR="00C4090C">
              <w:rPr>
                <w:rFonts w:cs="Arial"/>
                <w:b/>
                <w:bCs/>
                <w:sz w:val="20"/>
                <w:szCs w:val="20"/>
              </w:rPr>
              <w:t>to increase access to care</w:t>
            </w:r>
            <w:r w:rsidR="0044387E">
              <w:rPr>
                <w:rFonts w:cs="Arial"/>
                <w:b/>
                <w:bCs/>
                <w:sz w:val="20"/>
                <w:szCs w:val="20"/>
              </w:rPr>
              <w:t xml:space="preserve"> for eligible clients</w:t>
            </w:r>
            <w:r w:rsidR="78FD7D4B" w:rsidRPr="4C322F19">
              <w:rPr>
                <w:rFonts w:cs="Arial"/>
                <w:b/>
                <w:bCs/>
                <w:sz w:val="20"/>
                <w:szCs w:val="20"/>
              </w:rPr>
              <w:t xml:space="preserve">. (Program </w:t>
            </w:r>
            <w:r w:rsidR="005413E4">
              <w:rPr>
                <w:rFonts w:cs="Arial"/>
                <w:b/>
                <w:bCs/>
                <w:sz w:val="20"/>
                <w:szCs w:val="20"/>
              </w:rPr>
              <w:t>R</w:t>
            </w:r>
            <w:r w:rsidR="78FD7D4B" w:rsidRPr="4C322F19">
              <w:rPr>
                <w:rFonts w:cs="Arial"/>
                <w:b/>
                <w:bCs/>
                <w:sz w:val="20"/>
                <w:szCs w:val="20"/>
              </w:rPr>
              <w:t>equirement</w:t>
            </w:r>
            <w:r w:rsidR="005413E4">
              <w:rPr>
                <w:rFonts w:cs="Arial"/>
                <w:b/>
                <w:bCs/>
                <w:sz w:val="20"/>
                <w:szCs w:val="20"/>
              </w:rPr>
              <w:t>s</w:t>
            </w:r>
            <w:r w:rsidR="78FD7D4B" w:rsidRPr="4C322F19"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 w:rsidR="00BA6FFE">
              <w:rPr>
                <w:rFonts w:cs="Arial"/>
                <w:b/>
                <w:bCs/>
                <w:sz w:val="20"/>
                <w:szCs w:val="20"/>
              </w:rPr>
              <w:t xml:space="preserve">RFA </w:t>
            </w:r>
            <w:r w:rsidR="78FD7D4B" w:rsidRPr="4C322F19">
              <w:rPr>
                <w:rFonts w:cs="Arial"/>
                <w:b/>
                <w:bCs/>
                <w:sz w:val="20"/>
                <w:szCs w:val="20"/>
              </w:rPr>
              <w:t>Section 2.6</w:t>
            </w:r>
            <w:r w:rsidR="0652636D" w:rsidRPr="06D0A6EB">
              <w:rPr>
                <w:rFonts w:cs="Arial"/>
                <w:b/>
                <w:bCs/>
                <w:sz w:val="20"/>
                <w:szCs w:val="20"/>
              </w:rPr>
              <w:t>, response limited to half a page</w:t>
            </w:r>
            <w:r w:rsidR="78FD7D4B" w:rsidRPr="06D0A6EB">
              <w:rPr>
                <w:rFonts w:cs="Arial"/>
                <w:b/>
                <w:bCs/>
                <w:sz w:val="20"/>
                <w:szCs w:val="20"/>
              </w:rPr>
              <w:t xml:space="preserve">) </w:t>
            </w:r>
          </w:p>
          <w:p w14:paraId="28B612BD" w14:textId="77777777" w:rsidR="00B02AF4" w:rsidRPr="00042275" w:rsidRDefault="00B02AF4" w:rsidP="00386079">
            <w:pPr>
              <w:pStyle w:val="BodyText"/>
              <w:tabs>
                <w:tab w:val="left" w:pos="334"/>
              </w:tabs>
              <w:ind w:left="334" w:hanging="360"/>
              <w:rPr>
                <w:rFonts w:cs="Arial"/>
                <w:b/>
                <w:sz w:val="20"/>
                <w:szCs w:val="20"/>
              </w:rPr>
            </w:pPr>
          </w:p>
        </w:tc>
      </w:tr>
      <w:tr w:rsidR="00D16776" w:rsidRPr="00042275" w14:paraId="2095AD97" w14:textId="77777777" w:rsidTr="4717E2AA">
        <w:trPr>
          <w:trHeight w:val="475"/>
          <w:jc w:val="center"/>
        </w:trPr>
        <w:tc>
          <w:tcPr>
            <w:tcW w:w="10784" w:type="dxa"/>
            <w:tcBorders>
              <w:bottom w:val="single" w:sz="4" w:space="0" w:color="auto"/>
            </w:tcBorders>
            <w:vAlign w:val="center"/>
          </w:tcPr>
          <w:p w14:paraId="0F3A4B69" w14:textId="4DE6309D" w:rsidR="006B79AF" w:rsidRPr="00EE5707" w:rsidRDefault="35A7E3E7" w:rsidP="00670B6F">
            <w:pPr>
              <w:pStyle w:val="BodyText"/>
              <w:tabs>
                <w:tab w:val="left" w:pos="424"/>
              </w:tabs>
              <w:ind w:left="70" w:hanging="88"/>
              <w:rPr>
                <w:rFonts w:cs="Arial"/>
                <w:b/>
                <w:bCs/>
                <w:sz w:val="20"/>
                <w:szCs w:val="20"/>
              </w:rPr>
            </w:pPr>
            <w:r w:rsidRPr="4C322F19">
              <w:rPr>
                <w:rFonts w:cs="Arial"/>
                <w:b/>
                <w:bCs/>
                <w:sz w:val="20"/>
                <w:szCs w:val="20"/>
              </w:rPr>
              <w:t>5</w:t>
            </w:r>
            <w:r w:rsidR="6887DB0C" w:rsidRPr="4C322F19">
              <w:rPr>
                <w:rFonts w:cs="Arial"/>
                <w:b/>
                <w:bCs/>
                <w:sz w:val="20"/>
                <w:szCs w:val="20"/>
              </w:rPr>
              <w:t xml:space="preserve">.  </w:t>
            </w:r>
            <w:r w:rsidR="006B79AF" w:rsidRPr="4C322F19">
              <w:rPr>
                <w:rFonts w:cs="Arial"/>
                <w:b/>
                <w:bCs/>
                <w:sz w:val="20"/>
                <w:szCs w:val="20"/>
              </w:rPr>
              <w:t xml:space="preserve">Identify one or more performance measures to improve health care outcomes, reduce healthcare costs or </w:t>
            </w:r>
          </w:p>
          <w:p w14:paraId="3CBE3DB7" w14:textId="1CFD94D3" w:rsidR="00D16776" w:rsidRPr="00787712" w:rsidRDefault="00037088" w:rsidP="00AB16B6">
            <w:pPr>
              <w:pStyle w:val="BodyText"/>
              <w:tabs>
                <w:tab w:val="left" w:pos="424"/>
              </w:tabs>
              <w:ind w:left="250" w:hanging="439"/>
              <w:rPr>
                <w:rFonts w:cs="Arial"/>
                <w:b/>
                <w:bCs/>
                <w:sz w:val="20"/>
                <w:szCs w:val="20"/>
              </w:rPr>
            </w:pPr>
            <w:r w:rsidRPr="4717E2AA">
              <w:rPr>
                <w:rFonts w:cs="Arial"/>
                <w:b/>
                <w:bCs/>
                <w:sz w:val="20"/>
                <w:szCs w:val="20"/>
              </w:rPr>
              <w:t xml:space="preserve">        </w:t>
            </w:r>
            <w:r w:rsidR="006B79AF" w:rsidRPr="4717E2AA">
              <w:rPr>
                <w:rFonts w:cs="Arial"/>
                <w:b/>
                <w:bCs/>
                <w:sz w:val="20"/>
                <w:szCs w:val="20"/>
              </w:rPr>
              <w:t xml:space="preserve">other </w:t>
            </w:r>
            <w:r w:rsidR="00B45391" w:rsidRPr="4717E2AA">
              <w:rPr>
                <w:rFonts w:cs="Arial"/>
                <w:b/>
                <w:bCs/>
                <w:sz w:val="20"/>
                <w:szCs w:val="20"/>
              </w:rPr>
              <w:t xml:space="preserve">performance measure </w:t>
            </w:r>
            <w:r w:rsidR="00CF3379" w:rsidRPr="4717E2AA">
              <w:rPr>
                <w:rFonts w:cs="Arial"/>
                <w:b/>
                <w:bCs/>
                <w:sz w:val="20"/>
                <w:szCs w:val="20"/>
              </w:rPr>
              <w:t xml:space="preserve">the Applicant’s </w:t>
            </w:r>
            <w:r w:rsidR="006B79AF" w:rsidRPr="4717E2AA">
              <w:rPr>
                <w:rFonts w:cs="Arial"/>
                <w:b/>
                <w:bCs/>
                <w:sz w:val="20"/>
                <w:szCs w:val="20"/>
              </w:rPr>
              <w:t xml:space="preserve">MHU project proposes to address. Describe how </w:t>
            </w:r>
            <w:r w:rsidR="00CF3379" w:rsidRPr="4717E2AA">
              <w:rPr>
                <w:rFonts w:cs="Arial"/>
                <w:b/>
                <w:bCs/>
                <w:sz w:val="20"/>
                <w:szCs w:val="20"/>
              </w:rPr>
              <w:t>the Applicant</w:t>
            </w:r>
            <w:r w:rsidR="7BA50676" w:rsidRPr="4717E2AA">
              <w:rPr>
                <w:rFonts w:cs="Arial"/>
                <w:b/>
                <w:bCs/>
                <w:sz w:val="20"/>
                <w:szCs w:val="20"/>
              </w:rPr>
              <w:t xml:space="preserve"> plans to </w:t>
            </w:r>
            <w:r w:rsidR="0CCBEDC9" w:rsidRPr="4717E2AA">
              <w:rPr>
                <w:rFonts w:cs="Arial"/>
                <w:b/>
                <w:bCs/>
                <w:sz w:val="20"/>
                <w:szCs w:val="20"/>
              </w:rPr>
              <w:t xml:space="preserve">collect, </w:t>
            </w:r>
            <w:r w:rsidR="006B79AF" w:rsidRPr="4717E2AA">
              <w:rPr>
                <w:rFonts w:cs="Arial"/>
                <w:b/>
                <w:bCs/>
                <w:sz w:val="20"/>
                <w:szCs w:val="20"/>
              </w:rPr>
              <w:t>measure, quantify, and report on those outcome(s)</w:t>
            </w:r>
            <w:r w:rsidR="4F2C442C" w:rsidRPr="4717E2AA">
              <w:rPr>
                <w:rFonts w:cs="Arial"/>
                <w:b/>
                <w:bCs/>
                <w:sz w:val="20"/>
                <w:szCs w:val="20"/>
              </w:rPr>
              <w:t xml:space="preserve"> and how these performance measures will</w:t>
            </w:r>
            <w:r w:rsidRPr="4717E2AA" w:rsidDel="00143660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143660" w:rsidRPr="4717E2AA">
              <w:rPr>
                <w:rFonts w:cs="Arial"/>
                <w:b/>
                <w:bCs/>
                <w:sz w:val="20"/>
                <w:szCs w:val="20"/>
              </w:rPr>
              <w:t xml:space="preserve">improve MHU </w:t>
            </w:r>
            <w:r w:rsidR="2E9341E8" w:rsidRPr="4717E2AA">
              <w:rPr>
                <w:rFonts w:cs="Arial"/>
                <w:b/>
                <w:bCs/>
                <w:sz w:val="20"/>
                <w:szCs w:val="20"/>
              </w:rPr>
              <w:t>client outcomes</w:t>
            </w:r>
            <w:r w:rsidR="006B79AF" w:rsidRPr="4717E2AA">
              <w:rPr>
                <w:rFonts w:cs="Arial"/>
                <w:b/>
                <w:bCs/>
                <w:sz w:val="20"/>
                <w:szCs w:val="20"/>
              </w:rPr>
              <w:t xml:space="preserve">. (Performance Measures and Monitoring, </w:t>
            </w:r>
            <w:r w:rsidR="00BA6FFE">
              <w:rPr>
                <w:rFonts w:cs="Arial"/>
                <w:b/>
                <w:bCs/>
                <w:sz w:val="20"/>
                <w:szCs w:val="20"/>
              </w:rPr>
              <w:t xml:space="preserve">RFA </w:t>
            </w:r>
            <w:r w:rsidR="006B79AF" w:rsidRPr="4717E2AA">
              <w:rPr>
                <w:rFonts w:cs="Arial"/>
                <w:b/>
                <w:bCs/>
                <w:sz w:val="20"/>
                <w:szCs w:val="20"/>
              </w:rPr>
              <w:t>Section 2.</w:t>
            </w:r>
            <w:r w:rsidR="10D8F8D1" w:rsidRPr="4717E2AA">
              <w:rPr>
                <w:rFonts w:cs="Arial"/>
                <w:b/>
                <w:bCs/>
                <w:sz w:val="20"/>
                <w:szCs w:val="20"/>
              </w:rPr>
              <w:t>8</w:t>
            </w:r>
            <w:r w:rsidR="1699956F" w:rsidRPr="4717E2AA">
              <w:rPr>
                <w:rFonts w:cs="Arial"/>
                <w:b/>
                <w:bCs/>
                <w:sz w:val="20"/>
                <w:szCs w:val="20"/>
              </w:rPr>
              <w:t>, response limited to one page</w:t>
            </w:r>
            <w:r w:rsidR="006B79AF" w:rsidRPr="4717E2AA">
              <w:rPr>
                <w:rFonts w:cs="Arial"/>
                <w:b/>
                <w:bCs/>
                <w:sz w:val="20"/>
                <w:szCs w:val="20"/>
              </w:rPr>
              <w:t xml:space="preserve">) </w:t>
            </w:r>
          </w:p>
          <w:p w14:paraId="184EC2D9" w14:textId="2AC40345" w:rsidR="00D16776" w:rsidRDefault="00D16776" w:rsidP="00D16776">
            <w:pPr>
              <w:pStyle w:val="BodyText"/>
              <w:tabs>
                <w:tab w:val="left" w:pos="334"/>
              </w:tabs>
              <w:rPr>
                <w:rFonts w:cs="Arial"/>
                <w:b/>
                <w:sz w:val="20"/>
                <w:szCs w:val="20"/>
              </w:rPr>
            </w:pPr>
          </w:p>
        </w:tc>
      </w:tr>
      <w:tr w:rsidR="006B79AF" w:rsidRPr="00042275" w14:paraId="4FA2536B" w14:textId="77777777" w:rsidTr="4717E2AA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25866A" w14:textId="18E90AE0" w:rsidR="006B79AF" w:rsidRPr="00A14FD6" w:rsidRDefault="006B79AF" w:rsidP="4C322F19">
            <w:pPr>
              <w:pStyle w:val="BodyText"/>
              <w:tabs>
                <w:tab w:val="left" w:pos="165"/>
              </w:tabs>
              <w:ind w:left="255" w:hanging="270"/>
              <w:rPr>
                <w:rFonts w:cs="Arial"/>
                <w:b/>
                <w:bCs/>
                <w:sz w:val="24"/>
                <w:szCs w:val="24"/>
              </w:rPr>
            </w:pPr>
            <w:r w:rsidRPr="00A14FD6">
              <w:rPr>
                <w:rFonts w:cs="Arial"/>
                <w:b/>
                <w:bCs/>
                <w:sz w:val="24"/>
                <w:szCs w:val="24"/>
              </w:rPr>
              <w:t>COMMUNITY ENGAGEMENT</w:t>
            </w:r>
          </w:p>
        </w:tc>
      </w:tr>
      <w:tr w:rsidR="00200844" w:rsidRPr="00042275" w14:paraId="5BD704BD" w14:textId="77777777" w:rsidTr="4717E2AA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07C0CD8" w14:textId="527741D1" w:rsidR="00A11CD7" w:rsidRDefault="73204133" w:rsidP="00085E80">
            <w:pPr>
              <w:pStyle w:val="BodyText"/>
              <w:tabs>
                <w:tab w:val="left" w:pos="165"/>
              </w:tabs>
              <w:rPr>
                <w:rFonts w:cs="Arial"/>
                <w:b/>
                <w:bCs/>
                <w:sz w:val="20"/>
                <w:szCs w:val="20"/>
              </w:rPr>
            </w:pPr>
            <w:bookmarkStart w:id="1" w:name="_Hlk141189891"/>
            <w:r w:rsidRPr="4C322F19">
              <w:rPr>
                <w:rFonts w:cs="Arial"/>
                <w:b/>
                <w:bCs/>
                <w:sz w:val="20"/>
                <w:szCs w:val="20"/>
              </w:rPr>
              <w:t>6</w:t>
            </w:r>
            <w:r w:rsidR="3BC192C4" w:rsidRPr="4C322F19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="69FC8A9A" w:rsidRPr="4C322F19">
              <w:rPr>
                <w:rFonts w:cs="Arial"/>
                <w:b/>
                <w:bCs/>
                <w:sz w:val="20"/>
                <w:szCs w:val="20"/>
              </w:rPr>
              <w:t xml:space="preserve"> Describe plans to promote MHU services and </w:t>
            </w:r>
            <w:r w:rsidR="00880E67">
              <w:rPr>
                <w:rFonts w:cs="Arial"/>
                <w:b/>
                <w:bCs/>
                <w:sz w:val="20"/>
                <w:szCs w:val="20"/>
              </w:rPr>
              <w:t>prioritize</w:t>
            </w:r>
            <w:r w:rsidR="00880E67" w:rsidRPr="5A9CF40E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69FC8A9A" w:rsidRPr="4C322F19">
              <w:rPr>
                <w:rFonts w:cs="Arial"/>
                <w:b/>
                <w:bCs/>
                <w:sz w:val="20"/>
                <w:szCs w:val="20"/>
              </w:rPr>
              <w:t>outreach to women who have</w:t>
            </w:r>
            <w:r w:rsidR="00880E67">
              <w:rPr>
                <w:rFonts w:cs="Arial"/>
                <w:b/>
                <w:bCs/>
                <w:sz w:val="20"/>
                <w:szCs w:val="20"/>
              </w:rPr>
              <w:t xml:space="preserve"> either</w:t>
            </w:r>
            <w:r w:rsidR="69FC8A9A" w:rsidRPr="4C322F19">
              <w:rPr>
                <w:rFonts w:cs="Arial"/>
                <w:b/>
                <w:bCs/>
                <w:sz w:val="20"/>
                <w:szCs w:val="20"/>
              </w:rPr>
              <w:t xml:space="preserve"> never </w:t>
            </w:r>
            <w:r w:rsidR="00803FD3">
              <w:rPr>
                <w:rFonts w:cs="Arial"/>
                <w:b/>
                <w:bCs/>
                <w:sz w:val="20"/>
                <w:szCs w:val="20"/>
              </w:rPr>
              <w:t>receiv</w:t>
            </w:r>
            <w:r w:rsidR="69FC8A9A" w:rsidRPr="4C322F19">
              <w:rPr>
                <w:rFonts w:cs="Arial"/>
                <w:b/>
                <w:bCs/>
                <w:sz w:val="20"/>
                <w:szCs w:val="20"/>
              </w:rPr>
              <w:t>ed</w:t>
            </w:r>
          </w:p>
          <w:p w14:paraId="67AD40FD" w14:textId="5408C69E" w:rsidR="007D6DEC" w:rsidRPr="00787712" w:rsidRDefault="00037088" w:rsidP="00DE043D">
            <w:pPr>
              <w:pStyle w:val="BodyText"/>
              <w:tabs>
                <w:tab w:val="left" w:pos="428"/>
              </w:tabs>
              <w:ind w:left="248" w:hanging="248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     </w:t>
            </w:r>
            <w:r w:rsidR="69FC8A9A" w:rsidRPr="4C322F19">
              <w:rPr>
                <w:rFonts w:cs="Arial"/>
                <w:b/>
                <w:bCs/>
                <w:sz w:val="20"/>
                <w:szCs w:val="20"/>
              </w:rPr>
              <w:t>preventive health</w:t>
            </w:r>
            <w:r w:rsidR="00803FD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69FC8A9A" w:rsidRPr="4C322F19">
              <w:rPr>
                <w:rFonts w:cs="Arial"/>
                <w:b/>
                <w:bCs/>
                <w:sz w:val="20"/>
                <w:szCs w:val="20"/>
              </w:rPr>
              <w:t xml:space="preserve">care services </w:t>
            </w:r>
            <w:r w:rsidR="17B08C1D" w:rsidRPr="4C322F19">
              <w:rPr>
                <w:rFonts w:cs="Arial"/>
                <w:b/>
                <w:bCs/>
                <w:sz w:val="20"/>
                <w:szCs w:val="20"/>
              </w:rPr>
              <w:t xml:space="preserve">or </w:t>
            </w:r>
            <w:r w:rsidR="005413E4" w:rsidRPr="4C322F19">
              <w:rPr>
                <w:rFonts w:cs="Arial"/>
                <w:b/>
                <w:bCs/>
                <w:sz w:val="20"/>
                <w:szCs w:val="20"/>
              </w:rPr>
              <w:t>have not</w:t>
            </w:r>
            <w:r w:rsidR="69FC8A9A" w:rsidRPr="4C322F19">
              <w:rPr>
                <w:rFonts w:cs="Arial"/>
                <w:b/>
                <w:bCs/>
                <w:sz w:val="20"/>
                <w:szCs w:val="20"/>
              </w:rPr>
              <w:t xml:space="preserve"> been screened in the last ten years</w:t>
            </w:r>
            <w:r w:rsidR="0048469B">
              <w:rPr>
                <w:rFonts w:cs="Arial"/>
                <w:b/>
                <w:bCs/>
                <w:sz w:val="20"/>
                <w:szCs w:val="20"/>
              </w:rPr>
              <w:t>, for each county in the Applicant’s proposed service area</w:t>
            </w:r>
            <w:r w:rsidR="69FC8A9A" w:rsidRPr="4C322F19">
              <w:rPr>
                <w:rFonts w:cs="Arial"/>
                <w:b/>
                <w:bCs/>
                <w:sz w:val="20"/>
                <w:szCs w:val="20"/>
              </w:rPr>
              <w:t>.</w:t>
            </w:r>
            <w:r w:rsidR="3D06028D" w:rsidRPr="4C322F19">
              <w:rPr>
                <w:rFonts w:cs="Arial"/>
                <w:b/>
                <w:bCs/>
                <w:sz w:val="20"/>
                <w:szCs w:val="20"/>
              </w:rPr>
              <w:t xml:space="preserve"> (Program</w:t>
            </w:r>
            <w:r w:rsidR="2B979E4D" w:rsidRPr="4C322F1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C13589">
              <w:rPr>
                <w:rFonts w:cs="Arial"/>
                <w:b/>
                <w:bCs/>
                <w:sz w:val="20"/>
                <w:szCs w:val="20"/>
              </w:rPr>
              <w:t>R</w:t>
            </w:r>
            <w:r w:rsidR="3D06028D" w:rsidRPr="4C322F19">
              <w:rPr>
                <w:rFonts w:cs="Arial"/>
                <w:b/>
                <w:bCs/>
                <w:sz w:val="20"/>
                <w:szCs w:val="20"/>
              </w:rPr>
              <w:t>equirement</w:t>
            </w:r>
            <w:r w:rsidR="00C13589">
              <w:rPr>
                <w:rFonts w:cs="Arial"/>
                <w:b/>
                <w:bCs/>
                <w:sz w:val="20"/>
                <w:szCs w:val="20"/>
              </w:rPr>
              <w:t>s</w:t>
            </w:r>
            <w:r w:rsidR="3D06028D" w:rsidRPr="4C322F19"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 w:rsidR="00BA6FFE">
              <w:rPr>
                <w:rFonts w:cs="Arial"/>
                <w:b/>
                <w:bCs/>
                <w:sz w:val="20"/>
                <w:szCs w:val="20"/>
              </w:rPr>
              <w:t xml:space="preserve">RFA </w:t>
            </w:r>
            <w:r w:rsidR="3D06028D" w:rsidRPr="4C322F19">
              <w:rPr>
                <w:rFonts w:cs="Arial"/>
                <w:b/>
                <w:bCs/>
                <w:sz w:val="20"/>
                <w:szCs w:val="20"/>
              </w:rPr>
              <w:t>Section 2.6</w:t>
            </w:r>
            <w:r w:rsidR="74C64C21" w:rsidRPr="06D0A6EB">
              <w:rPr>
                <w:rFonts w:cs="Arial"/>
                <w:b/>
                <w:bCs/>
                <w:sz w:val="20"/>
                <w:szCs w:val="20"/>
              </w:rPr>
              <w:t>, response limited to one page</w:t>
            </w:r>
            <w:r w:rsidR="3D06028D" w:rsidRPr="4C322F19">
              <w:rPr>
                <w:rFonts w:cs="Arial"/>
                <w:b/>
                <w:bCs/>
                <w:sz w:val="20"/>
                <w:szCs w:val="20"/>
              </w:rPr>
              <w:t xml:space="preserve">) </w:t>
            </w:r>
          </w:p>
          <w:p w14:paraId="1BAD20FB" w14:textId="297E270F" w:rsidR="00A11CD7" w:rsidRDefault="00A11CD7" w:rsidP="00085E80">
            <w:pPr>
              <w:pStyle w:val="BodyText"/>
              <w:tabs>
                <w:tab w:val="left" w:pos="424"/>
              </w:tabs>
              <w:rPr>
                <w:rFonts w:cs="Arial"/>
                <w:b/>
                <w:sz w:val="20"/>
                <w:szCs w:val="20"/>
              </w:rPr>
            </w:pPr>
          </w:p>
        </w:tc>
      </w:tr>
      <w:tr w:rsidR="00200844" w:rsidRPr="00042275" w14:paraId="0300E864" w14:textId="77777777" w:rsidTr="4717E2AA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892ED3E" w14:textId="2D61CDD8" w:rsidR="00A6215A" w:rsidRPr="00EE5707" w:rsidRDefault="4679549D" w:rsidP="00AB16B6">
            <w:pPr>
              <w:pStyle w:val="BodyText"/>
              <w:tabs>
                <w:tab w:val="left" w:pos="424"/>
              </w:tabs>
              <w:ind w:left="250" w:hanging="250"/>
              <w:rPr>
                <w:rFonts w:cs="Arial"/>
                <w:b/>
                <w:bCs/>
                <w:sz w:val="20"/>
                <w:szCs w:val="20"/>
              </w:rPr>
            </w:pPr>
            <w:r w:rsidRPr="4C322F19">
              <w:rPr>
                <w:rFonts w:cs="Arial"/>
                <w:b/>
                <w:bCs/>
                <w:sz w:val="20"/>
                <w:szCs w:val="20"/>
              </w:rPr>
              <w:t>7</w:t>
            </w:r>
            <w:r w:rsidR="3BC192C4" w:rsidRPr="4C322F19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  <w:r w:rsidR="65461933" w:rsidRPr="4C322F1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6B79AF"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Describe current and planned collaborations with community partners in </w:t>
            </w:r>
            <w:r w:rsidR="00086A86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the Applicant’s</w:t>
            </w:r>
            <w:r w:rsidR="00086A86"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="006B79AF"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service delivery area that</w:t>
            </w:r>
            <w:r w:rsidR="00856AF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="00856AF9"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have a vested interest in the program</w:t>
            </w:r>
            <w:r w:rsidR="00856AF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. This includes, but is not limited to</w:t>
            </w:r>
            <w:r w:rsidR="00856AF9" w:rsidRPr="5A9CF40E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,</w:t>
            </w:r>
            <w:r w:rsidR="00856AF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 the community </w:t>
            </w:r>
            <w:r w:rsidR="00856AF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lastRenderedPageBreak/>
              <w:t>partnership(s) that</w:t>
            </w:r>
            <w:r w:rsidR="00856AF9"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 will serve as site locations for MHU </w:t>
            </w:r>
            <w:r w:rsidR="00B57A70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event</w:t>
            </w:r>
            <w:r w:rsidR="00856AF9"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s. (</w:t>
            </w:r>
            <w:r w:rsidR="00FB1C51"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Program</w:t>
            </w:r>
            <w:r w:rsidR="00856AF9"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 </w:t>
            </w:r>
            <w:r w:rsidR="00856AF9" w:rsidRPr="04FF46F7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Requirements</w:t>
            </w:r>
            <w:r w:rsidR="00856AF9"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, </w:t>
            </w:r>
            <w:r w:rsidR="00E7554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 xml:space="preserve">RFA </w:t>
            </w:r>
            <w:r w:rsidR="00856AF9" w:rsidRPr="4C322F19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Section 2.6</w:t>
            </w:r>
            <w:r w:rsidR="11736927" w:rsidRPr="06D0A6EB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, response limited to one page</w:t>
            </w:r>
            <w:r w:rsidR="00856AF9" w:rsidRPr="06D0A6EB">
              <w:rPr>
                <w:rFonts w:eastAsia="Arial" w:cs="Arial"/>
                <w:b/>
                <w:bCs/>
                <w:color w:val="333333"/>
                <w:sz w:val="20"/>
                <w:szCs w:val="20"/>
              </w:rPr>
              <w:t>)</w:t>
            </w:r>
          </w:p>
          <w:p w14:paraId="47A43E90" w14:textId="77777777" w:rsidR="007D6DEC" w:rsidRPr="00EE5707" w:rsidRDefault="007D6DEC" w:rsidP="00A6215A">
            <w:pPr>
              <w:pStyle w:val="BodyText"/>
              <w:tabs>
                <w:tab w:val="left" w:pos="424"/>
              </w:tabs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7DBB811A" w14:textId="77777777" w:rsidR="00BE37F8" w:rsidRDefault="00BE37F8"/>
    <w:tbl>
      <w:tblPr>
        <w:tblW w:w="10784" w:type="dxa"/>
        <w:jc w:val="center"/>
        <w:tblLayout w:type="fixed"/>
        <w:tblLook w:val="0000" w:firstRow="0" w:lastRow="0" w:firstColumn="0" w:lastColumn="0" w:noHBand="0" w:noVBand="0"/>
      </w:tblPr>
      <w:tblGrid>
        <w:gridCol w:w="10784"/>
      </w:tblGrid>
      <w:tr w:rsidR="00015C00" w:rsidRPr="00042275" w14:paraId="17C1B50C" w14:textId="77777777" w:rsidTr="23E88045">
        <w:trPr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1"/>
          <w:p w14:paraId="4389C7C5" w14:textId="4C5DEDFF" w:rsidR="00015C00" w:rsidRPr="00042275" w:rsidRDefault="00747FD7" w:rsidP="00C03DAB">
            <w:pPr>
              <w:pStyle w:val="BodyText"/>
              <w:tabs>
                <w:tab w:val="left" w:pos="360"/>
              </w:tabs>
              <w:rPr>
                <w:rFonts w:cs="Arial"/>
                <w:b/>
                <w:color w:val="404040"/>
                <w:sz w:val="24"/>
                <w:szCs w:val="24"/>
              </w:rPr>
            </w:pPr>
            <w:r>
              <w:rPr>
                <w:rFonts w:cs="Arial"/>
                <w:b/>
                <w:color w:val="404040"/>
                <w:sz w:val="24"/>
                <w:szCs w:val="24"/>
              </w:rPr>
              <w:t xml:space="preserve">REQUIRED ATTACHMENTS </w:t>
            </w:r>
          </w:p>
        </w:tc>
      </w:tr>
      <w:tr w:rsidR="00015C00" w:rsidRPr="00042275" w14:paraId="7F1DF349" w14:textId="77777777" w:rsidTr="23E88045">
        <w:trPr>
          <w:cantSplit/>
          <w:trHeight w:val="469"/>
          <w:jc w:val="center"/>
        </w:trPr>
        <w:tc>
          <w:tcPr>
            <w:tcW w:w="107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A9DE4" w14:textId="77777777" w:rsidR="00015C00" w:rsidRPr="00042275" w:rsidRDefault="00015C00" w:rsidP="00015C00">
            <w:pPr>
              <w:pStyle w:val="BodyText"/>
              <w:tabs>
                <w:tab w:val="left" w:pos="360"/>
              </w:tabs>
              <w:rPr>
                <w:rFonts w:cs="Arial"/>
                <w:b/>
                <w:sz w:val="20"/>
                <w:szCs w:val="20"/>
              </w:rPr>
            </w:pPr>
          </w:p>
          <w:p w14:paraId="7F0BCFF9" w14:textId="4E83C935" w:rsidR="00740DB6" w:rsidRDefault="333497EE" w:rsidP="4C322F19">
            <w:pPr>
              <w:pStyle w:val="BodyText"/>
              <w:tabs>
                <w:tab w:val="left" w:pos="424"/>
              </w:tabs>
              <w:ind w:left="424" w:hanging="450"/>
              <w:rPr>
                <w:rFonts w:cs="Arial"/>
                <w:b/>
                <w:bCs/>
                <w:sz w:val="20"/>
                <w:szCs w:val="20"/>
              </w:rPr>
            </w:pPr>
            <w:r w:rsidRPr="4C322F19">
              <w:rPr>
                <w:rFonts w:cs="Arial"/>
                <w:b/>
                <w:bCs/>
                <w:sz w:val="20"/>
                <w:szCs w:val="20"/>
              </w:rPr>
              <w:t>Applicant must submit the following documentation</w:t>
            </w:r>
            <w:r w:rsidR="00C96350">
              <w:rPr>
                <w:rFonts w:cs="Arial"/>
                <w:b/>
                <w:bCs/>
                <w:sz w:val="20"/>
                <w:szCs w:val="20"/>
              </w:rPr>
              <w:t xml:space="preserve"> as attachments</w:t>
            </w:r>
            <w:r w:rsidR="00747FD7">
              <w:rPr>
                <w:rFonts w:cs="Arial"/>
                <w:b/>
                <w:bCs/>
                <w:sz w:val="20"/>
                <w:szCs w:val="20"/>
              </w:rPr>
              <w:t>:</w:t>
            </w:r>
            <w:r w:rsidR="7495A409" w:rsidRPr="4C322F19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</w:p>
          <w:p w14:paraId="1A08ED3B" w14:textId="08FFE7AF" w:rsidR="0CE59257" w:rsidRPr="00510D22" w:rsidRDefault="005E1E3A" w:rsidP="4C322F19">
            <w:pPr>
              <w:pStyle w:val="BodyText"/>
              <w:numPr>
                <w:ilvl w:val="0"/>
                <w:numId w:val="25"/>
              </w:numPr>
              <w:tabs>
                <w:tab w:val="left" w:pos="424"/>
              </w:tabs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10D2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Attachment A - </w:t>
            </w:r>
            <w:r w:rsidR="0CE59257" w:rsidRPr="00510D2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>Internal and external pictures for any MHU vehicle associated</w:t>
            </w:r>
            <w:r w:rsidR="07032E15" w:rsidRPr="00510D2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with this project.</w:t>
            </w:r>
            <w:r w:rsidR="0CE59257" w:rsidRPr="00510D2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AFB7306" w:rsidRPr="00510D2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If applicable, </w:t>
            </w:r>
            <w:r w:rsidR="00C867CA" w:rsidRPr="00510D2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>a quote</w:t>
            </w:r>
            <w:r w:rsidR="3EA202C7" w:rsidRPr="00510D2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with internal and external pictures for</w:t>
            </w:r>
            <w:r w:rsidR="0D69C479" w:rsidRPr="00510D2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any new or used</w:t>
            </w:r>
            <w:r w:rsidR="3EA202C7" w:rsidRPr="00510D2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MHU vehicles</w:t>
            </w:r>
            <w:r w:rsidR="05C7352D" w:rsidRPr="00510D22">
              <w:rPr>
                <w:rFonts w:eastAsia="Arial" w:cs="Arial"/>
                <w:b/>
                <w:bCs/>
                <w:color w:val="000000" w:themeColor="text1"/>
                <w:sz w:val="20"/>
                <w:szCs w:val="20"/>
              </w:rPr>
              <w:t xml:space="preserve"> to be purchased with grant funds. </w:t>
            </w:r>
          </w:p>
          <w:p w14:paraId="3637BC34" w14:textId="77777777" w:rsidR="005112FC" w:rsidRPr="00116640" w:rsidRDefault="005E1E3A" w:rsidP="4C322F19">
            <w:pPr>
              <w:pStyle w:val="BodyText"/>
              <w:numPr>
                <w:ilvl w:val="0"/>
                <w:numId w:val="25"/>
              </w:numPr>
              <w:tabs>
                <w:tab w:val="left" w:pos="424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00510D22">
              <w:rPr>
                <w:rFonts w:cs="Arial"/>
                <w:b/>
                <w:bCs/>
                <w:sz w:val="20"/>
                <w:szCs w:val="20"/>
              </w:rPr>
              <w:t xml:space="preserve">Attachment B - </w:t>
            </w:r>
            <w:r w:rsidR="62DE0559" w:rsidRPr="00510D22">
              <w:rPr>
                <w:rFonts w:cs="Arial"/>
                <w:b/>
                <w:bCs/>
                <w:sz w:val="20"/>
                <w:szCs w:val="20"/>
              </w:rPr>
              <w:t>Two letters of commitment from local community providers who will serve as site locations for MHU services.</w:t>
            </w:r>
            <w:r w:rsidR="001C122C" w:rsidRPr="00510D22">
              <w:tab/>
            </w:r>
          </w:p>
          <w:p w14:paraId="04360B65" w14:textId="77777777" w:rsidR="005112FC" w:rsidRPr="00510D22" w:rsidRDefault="005112FC" w:rsidP="005112FC">
            <w:pPr>
              <w:pStyle w:val="BodyText"/>
              <w:numPr>
                <w:ilvl w:val="0"/>
                <w:numId w:val="25"/>
              </w:numPr>
              <w:tabs>
                <w:tab w:val="left" w:pos="360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00510D22">
              <w:rPr>
                <w:rFonts w:cs="Arial"/>
                <w:b/>
                <w:bCs/>
                <w:sz w:val="20"/>
                <w:szCs w:val="20"/>
              </w:rPr>
              <w:t>Attachment C - General Ledger from a computerized system that has accounts assigned to track financial transactions for the Grant that may include assets, liabilities, equity, revenue and expenses.</w:t>
            </w:r>
          </w:p>
          <w:p w14:paraId="44FEB04A" w14:textId="7E7A55BA" w:rsidR="001C122C" w:rsidRPr="00510D22" w:rsidRDefault="3C09623F" w:rsidP="00116640">
            <w:pPr>
              <w:pStyle w:val="BodyText"/>
              <w:tabs>
                <w:tab w:val="left" w:pos="424"/>
              </w:tabs>
              <w:rPr>
                <w:rFonts w:cs="Arial"/>
                <w:b/>
                <w:bCs/>
                <w:sz w:val="20"/>
                <w:szCs w:val="20"/>
              </w:rPr>
            </w:pPr>
            <w:r w:rsidRPr="00510D22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1C122C" w:rsidRPr="00510D22">
              <w:tab/>
            </w:r>
            <w:r w:rsidR="001C122C" w:rsidRPr="00510D22">
              <w:tab/>
            </w:r>
          </w:p>
          <w:p w14:paraId="6FC5612F" w14:textId="0688BDFB" w:rsidR="001C122C" w:rsidRPr="00510D22" w:rsidRDefault="3C09623F" w:rsidP="00AB16B6">
            <w:pPr>
              <w:pStyle w:val="BodyText"/>
              <w:tabs>
                <w:tab w:val="left" w:pos="424"/>
              </w:tabs>
              <w:ind w:left="360"/>
              <w:rPr>
                <w:rFonts w:cs="Arial"/>
                <w:b/>
                <w:sz w:val="20"/>
                <w:szCs w:val="20"/>
              </w:rPr>
            </w:pPr>
            <w:r w:rsidRPr="00510D22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="001C122C" w:rsidRPr="00510D22">
              <w:tab/>
            </w:r>
            <w:r w:rsidR="001C122C" w:rsidRPr="00510D22">
              <w:tab/>
            </w:r>
          </w:p>
          <w:p w14:paraId="2AF530AB" w14:textId="70CDA34D" w:rsidR="001C122C" w:rsidRPr="00510D22" w:rsidRDefault="001C122C" w:rsidP="00AB16B6">
            <w:pPr>
              <w:pStyle w:val="BodyText"/>
              <w:tabs>
                <w:tab w:val="left" w:pos="424"/>
              </w:tabs>
              <w:ind w:left="360"/>
              <w:rPr>
                <w:rFonts w:cs="Arial"/>
                <w:b/>
                <w:bCs/>
                <w:sz w:val="20"/>
                <w:szCs w:val="20"/>
              </w:rPr>
            </w:pPr>
          </w:p>
          <w:p w14:paraId="6C54751E" w14:textId="77777777" w:rsidR="00015C00" w:rsidRPr="00042275" w:rsidRDefault="00015C00" w:rsidP="005112FC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50A640BE" w14:textId="77777777" w:rsidR="00492E7F" w:rsidRDefault="00492E7F"/>
    <w:tbl>
      <w:tblPr>
        <w:tblW w:w="1084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1"/>
        <w:gridCol w:w="5670"/>
      </w:tblGrid>
      <w:tr w:rsidR="00630586" w:rsidRPr="000538F9" w14:paraId="69F167CB" w14:textId="77777777" w:rsidTr="00731695">
        <w:trPr>
          <w:trHeight w:val="468"/>
          <w:jc w:val="center"/>
        </w:trPr>
        <w:tc>
          <w:tcPr>
            <w:tcW w:w="10841" w:type="dxa"/>
            <w:gridSpan w:val="2"/>
            <w:shd w:val="solid" w:color="D9D9D9" w:fill="D9D9D9"/>
            <w:vAlign w:val="center"/>
          </w:tcPr>
          <w:p w14:paraId="150E8AD9" w14:textId="77777777" w:rsidR="00630586" w:rsidRPr="00275278" w:rsidRDefault="00630586">
            <w:pPr>
              <w:pStyle w:val="BodyText"/>
              <w:tabs>
                <w:tab w:val="left" w:pos="360"/>
              </w:tabs>
              <w:rPr>
                <w:rFonts w:cs="Arial"/>
                <w:b/>
                <w:color w:val="404040"/>
                <w:sz w:val="24"/>
                <w:szCs w:val="24"/>
              </w:rPr>
            </w:pPr>
            <w:r w:rsidRPr="00275278">
              <w:rPr>
                <w:rFonts w:cs="Arial"/>
                <w:b/>
                <w:color w:val="404040"/>
                <w:sz w:val="24"/>
                <w:szCs w:val="24"/>
              </w:rPr>
              <w:t>CERTIFICATION</w:t>
            </w:r>
          </w:p>
        </w:tc>
      </w:tr>
      <w:tr w:rsidR="002A4A7B" w:rsidRPr="000538F9" w14:paraId="76FE0930" w14:textId="77777777" w:rsidTr="00731695">
        <w:trPr>
          <w:trHeight w:val="468"/>
          <w:jc w:val="center"/>
        </w:trPr>
        <w:tc>
          <w:tcPr>
            <w:tcW w:w="10841" w:type="dxa"/>
            <w:gridSpan w:val="2"/>
            <w:vAlign w:val="bottom"/>
          </w:tcPr>
          <w:p w14:paraId="6D27C317" w14:textId="77777777" w:rsidR="00630586" w:rsidRDefault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  <w:p w14:paraId="29743C39" w14:textId="77777777" w:rsidR="00630586" w:rsidRDefault="006D71C6" w:rsidP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 certify that the informa</w:t>
            </w:r>
            <w:r w:rsidR="00630586">
              <w:rPr>
                <w:rFonts w:cs="Arial"/>
                <w:sz w:val="20"/>
                <w:szCs w:val="20"/>
              </w:rPr>
              <w:t>t</w:t>
            </w:r>
            <w:r>
              <w:rPr>
                <w:rFonts w:cs="Arial"/>
                <w:sz w:val="20"/>
                <w:szCs w:val="20"/>
              </w:rPr>
              <w:t>i</w:t>
            </w:r>
            <w:r w:rsidR="00630586">
              <w:rPr>
                <w:rFonts w:cs="Arial"/>
                <w:sz w:val="20"/>
                <w:szCs w:val="20"/>
              </w:rPr>
              <w:t>on provided in this application is, to the best of my knowledge, complete and accura</w:t>
            </w:r>
            <w:r w:rsidR="008B09B8">
              <w:rPr>
                <w:rFonts w:cs="Arial"/>
                <w:sz w:val="20"/>
                <w:szCs w:val="20"/>
              </w:rPr>
              <w:t>t</w:t>
            </w:r>
            <w:r w:rsidR="00630586">
              <w:rPr>
                <w:rFonts w:cs="Arial"/>
                <w:sz w:val="20"/>
                <w:szCs w:val="20"/>
              </w:rPr>
              <w:t>e; that the named legal entity has au</w:t>
            </w:r>
            <w:r w:rsidR="008B09B8">
              <w:rPr>
                <w:rFonts w:cs="Arial"/>
                <w:sz w:val="20"/>
                <w:szCs w:val="20"/>
              </w:rPr>
              <w:t>t</w:t>
            </w:r>
            <w:r w:rsidR="00630586">
              <w:rPr>
                <w:rFonts w:cs="Arial"/>
                <w:sz w:val="20"/>
                <w:szCs w:val="20"/>
              </w:rPr>
              <w:t xml:space="preserve">horized me, as its representative, to submit this application; and that the legal entity complies with all terms of this </w:t>
            </w:r>
            <w:r w:rsidR="00E8330E">
              <w:rPr>
                <w:rFonts w:cs="Arial"/>
                <w:sz w:val="20"/>
                <w:szCs w:val="20"/>
              </w:rPr>
              <w:t>RFA.</w:t>
            </w:r>
          </w:p>
          <w:p w14:paraId="6B371BB7" w14:textId="77777777" w:rsidR="00630586" w:rsidRDefault="00630586" w:rsidP="00630586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  <w:p w14:paraId="3C2F207C" w14:textId="77777777" w:rsidR="00630586" w:rsidRPr="000538F9" w:rsidRDefault="00630586" w:rsidP="00013AF3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The undersigned representative agrees to all the terms and conditions specified in the </w:t>
            </w:r>
            <w:r w:rsidR="00013AF3">
              <w:rPr>
                <w:rFonts w:cs="Arial"/>
                <w:sz w:val="20"/>
                <w:szCs w:val="20"/>
              </w:rPr>
              <w:t xml:space="preserve">application </w:t>
            </w:r>
            <w:r>
              <w:rPr>
                <w:rFonts w:cs="Arial"/>
                <w:sz w:val="20"/>
                <w:szCs w:val="20"/>
              </w:rPr>
              <w:t>by signing below.</w:t>
            </w:r>
          </w:p>
        </w:tc>
      </w:tr>
      <w:tr w:rsidR="00F87E2D" w:rsidRPr="000538F9" w14:paraId="133BCE5E" w14:textId="77777777" w:rsidTr="000B172F">
        <w:trPr>
          <w:trHeight w:val="533"/>
          <w:jc w:val="center"/>
        </w:trPr>
        <w:tc>
          <w:tcPr>
            <w:tcW w:w="5171" w:type="dxa"/>
            <w:tcBorders>
              <w:top w:val="nil"/>
              <w:bottom w:val="single" w:sz="4" w:space="0" w:color="auto"/>
            </w:tcBorders>
            <w:vAlign w:val="bottom"/>
          </w:tcPr>
          <w:p w14:paraId="0AB375F8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14:paraId="21C16491" w14:textId="77777777" w:rsidR="00F87E2D" w:rsidRDefault="00F87E2D" w:rsidP="00731695">
            <w:pPr>
              <w:pStyle w:val="BodyText"/>
              <w:tabs>
                <w:tab w:val="left" w:pos="360"/>
              </w:tabs>
              <w:ind w:right="-116"/>
              <w:rPr>
                <w:rFonts w:cs="Arial"/>
                <w:sz w:val="20"/>
                <w:szCs w:val="20"/>
              </w:rPr>
            </w:pPr>
          </w:p>
        </w:tc>
      </w:tr>
      <w:tr w:rsidR="00F87E2D" w:rsidRPr="000538F9" w14:paraId="59C28F69" w14:textId="77777777" w:rsidTr="000B172F">
        <w:trPr>
          <w:trHeight w:val="308"/>
          <w:jc w:val="center"/>
        </w:trPr>
        <w:tc>
          <w:tcPr>
            <w:tcW w:w="5171" w:type="dxa"/>
            <w:tcBorders>
              <w:top w:val="single" w:sz="4" w:space="0" w:color="auto"/>
              <w:bottom w:val="nil"/>
            </w:tcBorders>
            <w:vAlign w:val="bottom"/>
          </w:tcPr>
          <w:p w14:paraId="7868AEC2" w14:textId="77777777" w:rsidR="00F87E2D" w:rsidRDefault="00F87E2D" w:rsidP="00731695">
            <w:pPr>
              <w:pStyle w:val="BodyText"/>
              <w:tabs>
                <w:tab w:val="left" w:pos="360"/>
              </w:tabs>
              <w:ind w:right="-178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Signature of Authorized Representative</w:t>
            </w:r>
          </w:p>
        </w:tc>
        <w:tc>
          <w:tcPr>
            <w:tcW w:w="567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0534AC" w14:textId="77777777" w:rsidR="00F87E2D" w:rsidRDefault="001B6DAE" w:rsidP="00731695">
            <w:pPr>
              <w:pStyle w:val="BodyText"/>
              <w:tabs>
                <w:tab w:val="left" w:pos="360"/>
              </w:tabs>
              <w:ind w:left="211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</w:t>
            </w:r>
            <w:r w:rsidR="00F87E2D">
              <w:rPr>
                <w:rFonts w:cs="Arial"/>
                <w:sz w:val="20"/>
                <w:szCs w:val="20"/>
              </w:rPr>
              <w:t>Date</w:t>
            </w:r>
          </w:p>
        </w:tc>
      </w:tr>
      <w:tr w:rsidR="00F87E2D" w:rsidRPr="000538F9" w14:paraId="6AE2073A" w14:textId="77777777" w:rsidTr="000B172F">
        <w:trPr>
          <w:trHeight w:val="956"/>
          <w:jc w:val="center"/>
        </w:trPr>
        <w:tc>
          <w:tcPr>
            <w:tcW w:w="5171" w:type="dxa"/>
            <w:tcBorders>
              <w:top w:val="nil"/>
              <w:bottom w:val="single" w:sz="4" w:space="0" w:color="auto"/>
            </w:tcBorders>
            <w:vAlign w:val="bottom"/>
          </w:tcPr>
          <w:p w14:paraId="1804A2B0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  <w:bottom w:val="single" w:sz="4" w:space="0" w:color="auto"/>
            </w:tcBorders>
            <w:vAlign w:val="bottom"/>
          </w:tcPr>
          <w:p w14:paraId="04E1F0DD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F87E2D" w:rsidRPr="000538F9" w14:paraId="06765B29" w14:textId="77777777" w:rsidTr="000B172F">
        <w:trPr>
          <w:trHeight w:val="308"/>
          <w:jc w:val="center"/>
        </w:trPr>
        <w:tc>
          <w:tcPr>
            <w:tcW w:w="5171" w:type="dxa"/>
            <w:tcBorders>
              <w:top w:val="single" w:sz="4" w:space="0" w:color="auto"/>
              <w:bottom w:val="nil"/>
            </w:tcBorders>
            <w:vAlign w:val="bottom"/>
          </w:tcPr>
          <w:p w14:paraId="7C3C3E11" w14:textId="77777777" w:rsidR="00F87E2D" w:rsidRDefault="00F87E2D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Printed Name of Authorized Representative</w:t>
            </w:r>
          </w:p>
        </w:tc>
        <w:tc>
          <w:tcPr>
            <w:tcW w:w="567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261813" w14:textId="77777777" w:rsidR="00F87E2D" w:rsidRDefault="00731695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</w:t>
            </w:r>
            <w:r w:rsidR="00F87E2D">
              <w:rPr>
                <w:rFonts w:cs="Arial"/>
                <w:sz w:val="20"/>
                <w:szCs w:val="20"/>
              </w:rPr>
              <w:t>Printed Title of Authorized Representative</w:t>
            </w:r>
          </w:p>
        </w:tc>
      </w:tr>
      <w:tr w:rsidR="00CE0FC7" w:rsidRPr="000538F9" w14:paraId="2E7A9723" w14:textId="77777777" w:rsidTr="00731695">
        <w:trPr>
          <w:trHeight w:val="542"/>
          <w:jc w:val="center"/>
        </w:trPr>
        <w:tc>
          <w:tcPr>
            <w:tcW w:w="5171" w:type="dxa"/>
            <w:tcBorders>
              <w:top w:val="nil"/>
            </w:tcBorders>
            <w:vAlign w:val="bottom"/>
          </w:tcPr>
          <w:p w14:paraId="0593E799" w14:textId="77777777" w:rsidR="00CE0FC7" w:rsidRPr="000538F9" w:rsidRDefault="00CE0FC7" w:rsidP="00843BDB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nil"/>
            </w:tcBorders>
            <w:vAlign w:val="bottom"/>
          </w:tcPr>
          <w:p w14:paraId="162898CC" w14:textId="77777777" w:rsidR="00CE0FC7" w:rsidRPr="000538F9" w:rsidRDefault="00CE0FC7" w:rsidP="00843BDB">
            <w:pPr>
              <w:pStyle w:val="BodyText"/>
              <w:tabs>
                <w:tab w:val="left" w:pos="360"/>
              </w:tabs>
              <w:rPr>
                <w:rFonts w:cs="Arial"/>
                <w:sz w:val="20"/>
                <w:szCs w:val="20"/>
              </w:rPr>
            </w:pPr>
          </w:p>
        </w:tc>
      </w:tr>
      <w:tr w:rsidR="00175E0A" w:rsidRPr="000538F9" w14:paraId="476DF25D" w14:textId="77777777" w:rsidTr="00731695">
        <w:trPr>
          <w:trHeight w:val="488"/>
          <w:jc w:val="center"/>
        </w:trPr>
        <w:tc>
          <w:tcPr>
            <w:tcW w:w="10841" w:type="dxa"/>
            <w:gridSpan w:val="2"/>
            <w:vAlign w:val="bottom"/>
          </w:tcPr>
          <w:p w14:paraId="3004E911" w14:textId="77777777" w:rsidR="00175E0A" w:rsidRPr="000538F9" w:rsidRDefault="00175E0A">
            <w:pPr>
              <w:pStyle w:val="BodyText"/>
              <w:tabs>
                <w:tab w:val="left" w:pos="351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5FF7B4AC" w14:textId="77777777" w:rsidR="002A4A7B" w:rsidRPr="000538F9" w:rsidRDefault="002A4A7B" w:rsidP="00ED66C8">
      <w:pPr>
        <w:rPr>
          <w:rFonts w:cs="Arial"/>
          <w:sz w:val="20"/>
          <w:szCs w:val="20"/>
        </w:rPr>
      </w:pPr>
    </w:p>
    <w:sectPr w:rsidR="002A4A7B" w:rsidRPr="000538F9" w:rsidSect="00B73C3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987" w:right="1440" w:bottom="126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D7003" w14:textId="77777777" w:rsidR="00E77593" w:rsidRDefault="00E77593">
      <w:pPr>
        <w:pStyle w:val="BodyText"/>
      </w:pPr>
      <w:r>
        <w:separator/>
      </w:r>
    </w:p>
  </w:endnote>
  <w:endnote w:type="continuationSeparator" w:id="0">
    <w:p w14:paraId="118D8FE5" w14:textId="77777777" w:rsidR="00E77593" w:rsidRDefault="00E77593">
      <w:pPr>
        <w:pStyle w:val="BodyText"/>
      </w:pPr>
      <w:r>
        <w:continuationSeparator/>
      </w:r>
    </w:p>
  </w:endnote>
  <w:endnote w:type="continuationNotice" w:id="1">
    <w:p w14:paraId="74095014" w14:textId="77777777" w:rsidR="00E77593" w:rsidRDefault="00E775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24422" w14:textId="280D61FE" w:rsidR="00AC66E5" w:rsidRDefault="00AC66E5" w:rsidP="00156451">
    <w:pPr>
      <w:pStyle w:val="Footer"/>
      <w:ind w:hanging="540"/>
      <w:jc w:val="center"/>
      <w:rPr>
        <w:rFonts w:ascii="Times New Roman" w:hAnsi="Times New Roman"/>
        <w:sz w:val="16"/>
        <w:szCs w:val="16"/>
      </w:rPr>
    </w:pP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4</w:t>
    </w:r>
    <w:r w:rsidRPr="0082646F">
      <w:rPr>
        <w:rFonts w:ascii="Times New Roman" w:hAnsi="Times New Roman"/>
        <w:b/>
        <w:sz w:val="16"/>
        <w:szCs w:val="1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8D742C">
      <w:rPr>
        <w:rFonts w:ascii="Times New Roman" w:hAnsi="Times New Roman"/>
        <w:b/>
        <w:noProof/>
        <w:sz w:val="16"/>
        <w:szCs w:val="16"/>
      </w:rPr>
      <w:t>7</w:t>
    </w:r>
    <w:r w:rsidRPr="0082646F">
      <w:rPr>
        <w:rFonts w:ascii="Times New Roman" w:hAnsi="Times New Roman"/>
        <w:b/>
        <w:sz w:val="16"/>
        <w:szCs w:val="16"/>
      </w:rPr>
      <w:fldChar w:fldCharType="end"/>
    </w:r>
  </w:p>
  <w:p w14:paraId="18ECBC86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349F1" w14:textId="77777777" w:rsidR="008C03CB" w:rsidRDefault="008C03CB">
    <w:pPr>
      <w:pStyle w:val="Footer"/>
      <w:ind w:hanging="540"/>
      <w:rPr>
        <w:rFonts w:ascii="Times New Roman" w:hAnsi="Times New Roman"/>
        <w:sz w:val="16"/>
        <w:szCs w:val="16"/>
      </w:rPr>
    </w:pPr>
  </w:p>
  <w:p w14:paraId="2AF88528" w14:textId="77777777" w:rsidR="008C03CB" w:rsidRDefault="008C03CB" w:rsidP="001B3C08">
    <w:pPr>
      <w:pStyle w:val="Footer"/>
      <w:ind w:hanging="5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Special Nonresidential Project Application Form</w:t>
    </w:r>
    <w:r>
      <w:rPr>
        <w:rFonts w:ascii="Times New Roman" w:hAnsi="Times New Roman"/>
        <w:sz w:val="16"/>
        <w:szCs w:val="16"/>
      </w:rPr>
      <w:tab/>
    </w:r>
    <w:r w:rsidRPr="0082646F">
      <w:rPr>
        <w:rFonts w:ascii="Times New Roman" w:hAnsi="Times New Roman"/>
        <w:sz w:val="16"/>
        <w:szCs w:val="16"/>
      </w:rPr>
      <w:t xml:space="preserve">Page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PAGE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0A41EF">
      <w:rPr>
        <w:rFonts w:ascii="Times New Roman" w:hAnsi="Times New Roman"/>
        <w:b/>
        <w:noProof/>
        <w:sz w:val="16"/>
        <w:szCs w:val="16"/>
      </w:rPr>
      <w:t>1</w:t>
    </w:r>
    <w:r w:rsidRPr="0082646F">
      <w:rPr>
        <w:rFonts w:ascii="Times New Roman" w:hAnsi="Times New Roman"/>
        <w:b/>
        <w:sz w:val="16"/>
        <w:szCs w:val="16"/>
      </w:rPr>
      <w:fldChar w:fldCharType="end"/>
    </w:r>
    <w:r w:rsidRPr="0082646F">
      <w:rPr>
        <w:rFonts w:ascii="Times New Roman" w:hAnsi="Times New Roman"/>
        <w:sz w:val="16"/>
        <w:szCs w:val="16"/>
      </w:rPr>
      <w:t xml:space="preserve"> of </w:t>
    </w:r>
    <w:r w:rsidRPr="0082646F">
      <w:rPr>
        <w:rFonts w:ascii="Times New Roman" w:hAnsi="Times New Roman"/>
        <w:b/>
        <w:sz w:val="16"/>
        <w:szCs w:val="16"/>
      </w:rPr>
      <w:fldChar w:fldCharType="begin"/>
    </w:r>
    <w:r w:rsidRPr="0082646F">
      <w:rPr>
        <w:rFonts w:ascii="Times New Roman" w:hAnsi="Times New Roman"/>
        <w:b/>
        <w:sz w:val="16"/>
        <w:szCs w:val="16"/>
      </w:rPr>
      <w:instrText xml:space="preserve"> NUMPAGES  \* Arabic  \* MERGEFORMAT </w:instrText>
    </w:r>
    <w:r w:rsidRPr="0082646F">
      <w:rPr>
        <w:rFonts w:ascii="Times New Roman" w:hAnsi="Times New Roman"/>
        <w:b/>
        <w:sz w:val="16"/>
        <w:szCs w:val="16"/>
      </w:rPr>
      <w:fldChar w:fldCharType="separate"/>
    </w:r>
    <w:r w:rsidR="009C328F">
      <w:rPr>
        <w:rFonts w:ascii="Times New Roman" w:hAnsi="Times New Roman"/>
        <w:b/>
        <w:noProof/>
        <w:sz w:val="16"/>
        <w:szCs w:val="16"/>
      </w:rPr>
      <w:t>8</w:t>
    </w:r>
    <w:r w:rsidRPr="0082646F">
      <w:rPr>
        <w:rFonts w:ascii="Times New Roman" w:hAnsi="Times New Roman"/>
        <w:b/>
        <w:sz w:val="16"/>
        <w:szCs w:val="16"/>
      </w:rPr>
      <w:fldChar w:fldCharType="end"/>
    </w:r>
    <w:r>
      <w:rPr>
        <w:rFonts w:ascii="Times New Roman" w:hAnsi="Times New Roman"/>
        <w:b/>
        <w:sz w:val="16"/>
        <w:szCs w:val="16"/>
      </w:rPr>
      <w:tab/>
      <w:t>Effective March 2014</w:t>
    </w:r>
  </w:p>
  <w:p w14:paraId="1B192ADF" w14:textId="77777777" w:rsidR="008C03CB" w:rsidRDefault="008C03CB" w:rsidP="001B3C08">
    <w:pPr>
      <w:pStyle w:val="Footer"/>
      <w:ind w:left="-540" w:right="-720"/>
      <w:rPr>
        <w:rFonts w:ascii="Times New Roman" w:hAnsi="Times New Roman"/>
        <w:sz w:val="16"/>
        <w:szCs w:val="16"/>
      </w:rPr>
    </w:pPr>
  </w:p>
  <w:p w14:paraId="2F8E7099" w14:textId="77777777" w:rsidR="008C03CB" w:rsidRDefault="008C03CB" w:rsidP="001B3C08">
    <w:pPr>
      <w:pStyle w:val="Footer"/>
      <w:ind w:hanging="5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F5C7A" w14:textId="77777777" w:rsidR="00E77593" w:rsidRDefault="00E77593">
      <w:pPr>
        <w:pStyle w:val="BodyText"/>
      </w:pPr>
      <w:r>
        <w:separator/>
      </w:r>
    </w:p>
  </w:footnote>
  <w:footnote w:type="continuationSeparator" w:id="0">
    <w:p w14:paraId="0BD8FFA3" w14:textId="77777777" w:rsidR="00E77593" w:rsidRDefault="00E77593">
      <w:pPr>
        <w:pStyle w:val="BodyText"/>
      </w:pPr>
      <w:r>
        <w:continuationSeparator/>
      </w:r>
    </w:p>
  </w:footnote>
  <w:footnote w:type="continuationNotice" w:id="1">
    <w:p w14:paraId="3E771E6B" w14:textId="77777777" w:rsidR="00E77593" w:rsidRDefault="00E775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E0FD4" w14:textId="6BE093A7" w:rsidR="002B3C90" w:rsidRDefault="00973280" w:rsidP="002B3C90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8241" behindDoc="1" locked="0" layoutInCell="1" allowOverlap="1" wp14:anchorId="277521A3" wp14:editId="08FCF8C7">
          <wp:simplePos x="0" y="0"/>
          <wp:positionH relativeFrom="column">
            <wp:posOffset>-38100</wp:posOffset>
          </wp:positionH>
          <wp:positionV relativeFrom="paragraph">
            <wp:posOffset>9525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C90">
      <w:tab/>
    </w:r>
    <w:r w:rsidR="002B3C90" w:rsidRPr="002B3C90">
      <w:rPr>
        <w:sz w:val="32"/>
        <w:szCs w:val="32"/>
      </w:rPr>
      <w:t>Family Violence Program</w:t>
    </w:r>
  </w:p>
  <w:p w14:paraId="4CF1F887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79D83BF0" w14:textId="77777777" w:rsidR="002B3C90" w:rsidRDefault="002B3C90" w:rsidP="002B3C90">
    <w:pPr>
      <w:pStyle w:val="Header"/>
    </w:pPr>
    <w:r w:rsidRPr="002B3C90">
      <w:rPr>
        <w:sz w:val="32"/>
        <w:szCs w:val="32"/>
      </w:rPr>
      <w:tab/>
    </w:r>
    <w:r>
      <w:rPr>
        <w:sz w:val="32"/>
        <w:szCs w:val="32"/>
      </w:rPr>
      <w:t xml:space="preserve">                                                   PEN 529-</w:t>
    </w:r>
    <w:r w:rsidRPr="002B3C90">
      <w:rPr>
        <w:sz w:val="32"/>
        <w:szCs w:val="32"/>
      </w:rPr>
      <w:t>15-0006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9C86C" w14:textId="31F7F755" w:rsidR="007F0D55" w:rsidRDefault="003059BE" w:rsidP="00B73C3F">
    <w:pPr>
      <w:tabs>
        <w:tab w:val="left" w:pos="2678"/>
      </w:tabs>
      <w:spacing w:before="6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RFA No. </w:t>
    </w:r>
    <w:r w:rsidR="00E61F1B" w:rsidRPr="00E61F1B">
      <w:rPr>
        <w:rFonts w:ascii="Times New Roman" w:hAnsi="Times New Roman"/>
        <w:sz w:val="18"/>
        <w:szCs w:val="18"/>
      </w:rPr>
      <w:t>HHS0016783</w:t>
    </w:r>
    <w:r w:rsidRPr="003059BE">
      <w:rPr>
        <w:rFonts w:ascii="Times New Roman" w:hAnsi="Times New Roman"/>
        <w:sz w:val="18"/>
        <w:szCs w:val="18"/>
      </w:rPr>
      <w:ptab w:relativeTo="margin" w:alignment="center" w:leader="none"/>
    </w:r>
    <w:r w:rsidRPr="003059BE">
      <w:rPr>
        <w:rFonts w:ascii="Times New Roman" w:hAnsi="Times New Roman"/>
        <w:sz w:val="18"/>
        <w:szCs w:val="18"/>
      </w:rPr>
      <w:ptab w:relativeTo="margin" w:alignment="right" w:leader="none"/>
    </w:r>
    <w:r w:rsidR="00884BD1">
      <w:rPr>
        <w:rFonts w:ascii="Times New Roman" w:hAnsi="Times New Roman"/>
        <w:sz w:val="18"/>
        <w:szCs w:val="18"/>
      </w:rPr>
      <w:t>Form 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E59A2" w14:textId="12193539" w:rsidR="00F87E2D" w:rsidRDefault="00973280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3984015" wp14:editId="4D6AB7C7">
          <wp:simplePos x="0" y="0"/>
          <wp:positionH relativeFrom="column">
            <wp:posOffset>-190500</wp:posOffset>
          </wp:positionH>
          <wp:positionV relativeFrom="paragraph">
            <wp:posOffset>-142875</wp:posOffset>
          </wp:positionV>
          <wp:extent cx="2647950" cy="933450"/>
          <wp:effectExtent l="0" t="0" r="0" b="0"/>
          <wp:wrapTight wrapText="bothSides">
            <wp:wrapPolygon edited="0">
              <wp:start x="0" y="0"/>
              <wp:lineTo x="0" y="21159"/>
              <wp:lineTo x="21445" y="21159"/>
              <wp:lineTo x="21445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0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7E2D">
      <w:tab/>
    </w:r>
    <w:r w:rsidR="00F87E2D" w:rsidRPr="002B3C90">
      <w:rPr>
        <w:sz w:val="32"/>
        <w:szCs w:val="32"/>
      </w:rPr>
      <w:t>Family Violence Program</w:t>
    </w:r>
  </w:p>
  <w:p w14:paraId="402188DF" w14:textId="77777777" w:rsidR="002B3C90" w:rsidRPr="002B3C90" w:rsidRDefault="002B3C90" w:rsidP="002B3C90">
    <w:pPr>
      <w:pStyle w:val="Header"/>
      <w:tabs>
        <w:tab w:val="clear" w:pos="4320"/>
        <w:tab w:val="clear" w:pos="8640"/>
        <w:tab w:val="left" w:pos="4905"/>
      </w:tabs>
      <w:jc w:val="right"/>
      <w:rPr>
        <w:sz w:val="32"/>
        <w:szCs w:val="32"/>
      </w:rPr>
    </w:pPr>
    <w:r>
      <w:rPr>
        <w:sz w:val="32"/>
        <w:szCs w:val="32"/>
      </w:rPr>
      <w:t xml:space="preserve">         Provider Enrollment</w:t>
    </w:r>
    <w:r>
      <w:rPr>
        <w:sz w:val="32"/>
        <w:szCs w:val="32"/>
      </w:rPr>
      <w:tab/>
    </w:r>
  </w:p>
  <w:p w14:paraId="618CB7F0" w14:textId="77777777" w:rsidR="00F87E2D" w:rsidRDefault="00F87E2D" w:rsidP="00F87E2D">
    <w:pPr>
      <w:pStyle w:val="Header"/>
      <w:tabs>
        <w:tab w:val="clear" w:pos="4320"/>
        <w:tab w:val="clear" w:pos="8640"/>
        <w:tab w:val="left" w:pos="4905"/>
      </w:tabs>
      <w:rPr>
        <w:sz w:val="32"/>
        <w:szCs w:val="32"/>
      </w:rPr>
    </w:pPr>
    <w:r w:rsidRPr="002B3C90">
      <w:rPr>
        <w:sz w:val="32"/>
        <w:szCs w:val="32"/>
      </w:rPr>
      <w:tab/>
    </w:r>
    <w:r w:rsidR="002B3C90">
      <w:rPr>
        <w:sz w:val="32"/>
        <w:szCs w:val="32"/>
      </w:rPr>
      <w:t xml:space="preserve">     PEN 529-</w:t>
    </w:r>
    <w:r w:rsidRPr="002B3C90">
      <w:rPr>
        <w:sz w:val="32"/>
        <w:szCs w:val="32"/>
      </w:rPr>
      <w:t>15-0006</w:t>
    </w:r>
  </w:p>
  <w:p w14:paraId="6E7965B9" w14:textId="77777777" w:rsidR="00194EC9" w:rsidRPr="002B3C90" w:rsidRDefault="00194EC9" w:rsidP="00194EC9">
    <w:pPr>
      <w:pStyle w:val="Header"/>
      <w:tabs>
        <w:tab w:val="clear" w:pos="4320"/>
        <w:tab w:val="clear" w:pos="8640"/>
        <w:tab w:val="left" w:pos="4905"/>
      </w:tabs>
      <w:jc w:val="center"/>
      <w:rPr>
        <w:sz w:val="32"/>
        <w:szCs w:val="32"/>
      </w:rPr>
    </w:pPr>
    <w:r>
      <w:rPr>
        <w:sz w:val="32"/>
        <w:szCs w:val="32"/>
      </w:rPr>
      <w:t xml:space="preserve">                                           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271BF"/>
    <w:multiLevelType w:val="hybridMultilevel"/>
    <w:tmpl w:val="0FC0BD7E"/>
    <w:lvl w:ilvl="0" w:tplc="04090001">
      <w:start w:val="1"/>
      <w:numFmt w:val="bullet"/>
      <w:lvlText w:val=""/>
      <w:lvlJc w:val="left"/>
      <w:pPr>
        <w:ind w:left="6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4" w:hanging="360"/>
      </w:pPr>
      <w:rPr>
        <w:rFonts w:ascii="Wingdings" w:hAnsi="Wingdings" w:hint="default"/>
      </w:rPr>
    </w:lvl>
  </w:abstractNum>
  <w:abstractNum w:abstractNumId="11" w15:restartNumberingAfterBreak="0">
    <w:nsid w:val="00E32FB3"/>
    <w:multiLevelType w:val="hybridMultilevel"/>
    <w:tmpl w:val="FC70FD2A"/>
    <w:lvl w:ilvl="0" w:tplc="1C00B4B4">
      <w:start w:val="1"/>
      <w:numFmt w:val="lowerLetter"/>
      <w:lvlText w:val="%1."/>
      <w:lvlJc w:val="left"/>
      <w:pPr>
        <w:ind w:left="3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4" w:hanging="360"/>
      </w:pPr>
    </w:lvl>
    <w:lvl w:ilvl="2" w:tplc="0409001B" w:tentative="1">
      <w:start w:val="1"/>
      <w:numFmt w:val="lowerRoman"/>
      <w:lvlText w:val="%3."/>
      <w:lvlJc w:val="right"/>
      <w:pPr>
        <w:ind w:left="1774" w:hanging="180"/>
      </w:pPr>
    </w:lvl>
    <w:lvl w:ilvl="3" w:tplc="0409000F" w:tentative="1">
      <w:start w:val="1"/>
      <w:numFmt w:val="decimal"/>
      <w:lvlText w:val="%4."/>
      <w:lvlJc w:val="left"/>
      <w:pPr>
        <w:ind w:left="2494" w:hanging="360"/>
      </w:pPr>
    </w:lvl>
    <w:lvl w:ilvl="4" w:tplc="04090019" w:tentative="1">
      <w:start w:val="1"/>
      <w:numFmt w:val="lowerLetter"/>
      <w:lvlText w:val="%5."/>
      <w:lvlJc w:val="left"/>
      <w:pPr>
        <w:ind w:left="3214" w:hanging="360"/>
      </w:pPr>
    </w:lvl>
    <w:lvl w:ilvl="5" w:tplc="0409001B" w:tentative="1">
      <w:start w:val="1"/>
      <w:numFmt w:val="lowerRoman"/>
      <w:lvlText w:val="%6."/>
      <w:lvlJc w:val="right"/>
      <w:pPr>
        <w:ind w:left="3934" w:hanging="180"/>
      </w:pPr>
    </w:lvl>
    <w:lvl w:ilvl="6" w:tplc="0409000F" w:tentative="1">
      <w:start w:val="1"/>
      <w:numFmt w:val="decimal"/>
      <w:lvlText w:val="%7."/>
      <w:lvlJc w:val="left"/>
      <w:pPr>
        <w:ind w:left="4654" w:hanging="360"/>
      </w:pPr>
    </w:lvl>
    <w:lvl w:ilvl="7" w:tplc="04090019" w:tentative="1">
      <w:start w:val="1"/>
      <w:numFmt w:val="lowerLetter"/>
      <w:lvlText w:val="%8."/>
      <w:lvlJc w:val="left"/>
      <w:pPr>
        <w:ind w:left="5374" w:hanging="360"/>
      </w:pPr>
    </w:lvl>
    <w:lvl w:ilvl="8" w:tplc="0409001B" w:tentative="1">
      <w:start w:val="1"/>
      <w:numFmt w:val="lowerRoman"/>
      <w:lvlText w:val="%9."/>
      <w:lvlJc w:val="right"/>
      <w:pPr>
        <w:ind w:left="6094" w:hanging="180"/>
      </w:pPr>
    </w:lvl>
  </w:abstractNum>
  <w:abstractNum w:abstractNumId="12" w15:restartNumberingAfterBreak="0">
    <w:nsid w:val="01D62C66"/>
    <w:multiLevelType w:val="hybridMultilevel"/>
    <w:tmpl w:val="B2EC954C"/>
    <w:lvl w:ilvl="0" w:tplc="1EB680E0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3" w15:restartNumberingAfterBreak="0">
    <w:nsid w:val="038777EC"/>
    <w:multiLevelType w:val="hybridMultilevel"/>
    <w:tmpl w:val="18641852"/>
    <w:lvl w:ilvl="0" w:tplc="62166110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1C2538"/>
    <w:multiLevelType w:val="hybridMultilevel"/>
    <w:tmpl w:val="BDB69F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F2DA0"/>
    <w:multiLevelType w:val="hybridMultilevel"/>
    <w:tmpl w:val="7E46BFA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934651"/>
    <w:multiLevelType w:val="hybridMultilevel"/>
    <w:tmpl w:val="62D02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4E52F6"/>
    <w:multiLevelType w:val="hybridMultilevel"/>
    <w:tmpl w:val="CAAE26F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13064"/>
    <w:multiLevelType w:val="hybridMultilevel"/>
    <w:tmpl w:val="8196F1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B91940"/>
    <w:multiLevelType w:val="hybridMultilevel"/>
    <w:tmpl w:val="733E9FC2"/>
    <w:lvl w:ilvl="0" w:tplc="15FCCE86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0" w15:restartNumberingAfterBreak="0">
    <w:nsid w:val="2A2178D7"/>
    <w:multiLevelType w:val="hybridMultilevel"/>
    <w:tmpl w:val="43324886"/>
    <w:lvl w:ilvl="0" w:tplc="4B0EECB4">
      <w:start w:val="7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E663870"/>
    <w:multiLevelType w:val="hybridMultilevel"/>
    <w:tmpl w:val="CCFC85F6"/>
    <w:lvl w:ilvl="0" w:tplc="44944E0E">
      <w:start w:val="9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5B3D21"/>
    <w:multiLevelType w:val="hybridMultilevel"/>
    <w:tmpl w:val="9648ED32"/>
    <w:lvl w:ilvl="0" w:tplc="B6B6EC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41F46"/>
    <w:multiLevelType w:val="hybridMultilevel"/>
    <w:tmpl w:val="9740F81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51038"/>
    <w:multiLevelType w:val="hybridMultilevel"/>
    <w:tmpl w:val="8252FEF4"/>
    <w:lvl w:ilvl="0" w:tplc="74B0EFC0">
      <w:start w:val="3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25" w15:restartNumberingAfterBreak="0">
    <w:nsid w:val="4E6E0D1C"/>
    <w:multiLevelType w:val="hybridMultilevel"/>
    <w:tmpl w:val="93885C52"/>
    <w:lvl w:ilvl="0" w:tplc="AD3E987E">
      <w:start w:val="1"/>
      <w:numFmt w:val="decimal"/>
      <w:lvlText w:val="%1."/>
      <w:lvlJc w:val="left"/>
      <w:pPr>
        <w:ind w:left="360" w:hanging="360"/>
      </w:pPr>
    </w:lvl>
    <w:lvl w:ilvl="1" w:tplc="9B5CA1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9F0F8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923BE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23AA8A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3581B4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BA8963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3021F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28885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551F4A"/>
    <w:multiLevelType w:val="hybridMultilevel"/>
    <w:tmpl w:val="F7AC4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26E8C"/>
    <w:multiLevelType w:val="hybridMultilevel"/>
    <w:tmpl w:val="908E384C"/>
    <w:lvl w:ilvl="0" w:tplc="7960D310">
      <w:start w:val="1"/>
      <w:numFmt w:val="lowerLetter"/>
      <w:lvlText w:val="%1."/>
      <w:lvlJc w:val="left"/>
      <w:pPr>
        <w:ind w:left="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3" w:hanging="360"/>
      </w:pPr>
    </w:lvl>
    <w:lvl w:ilvl="2" w:tplc="0409001B" w:tentative="1">
      <w:start w:val="1"/>
      <w:numFmt w:val="lowerRoman"/>
      <w:lvlText w:val="%3."/>
      <w:lvlJc w:val="right"/>
      <w:pPr>
        <w:ind w:left="2153" w:hanging="180"/>
      </w:pPr>
    </w:lvl>
    <w:lvl w:ilvl="3" w:tplc="0409000F" w:tentative="1">
      <w:start w:val="1"/>
      <w:numFmt w:val="decimal"/>
      <w:lvlText w:val="%4."/>
      <w:lvlJc w:val="left"/>
      <w:pPr>
        <w:ind w:left="2873" w:hanging="360"/>
      </w:pPr>
    </w:lvl>
    <w:lvl w:ilvl="4" w:tplc="04090019" w:tentative="1">
      <w:start w:val="1"/>
      <w:numFmt w:val="lowerLetter"/>
      <w:lvlText w:val="%5."/>
      <w:lvlJc w:val="left"/>
      <w:pPr>
        <w:ind w:left="3593" w:hanging="360"/>
      </w:pPr>
    </w:lvl>
    <w:lvl w:ilvl="5" w:tplc="0409001B" w:tentative="1">
      <w:start w:val="1"/>
      <w:numFmt w:val="lowerRoman"/>
      <w:lvlText w:val="%6."/>
      <w:lvlJc w:val="right"/>
      <w:pPr>
        <w:ind w:left="4313" w:hanging="180"/>
      </w:pPr>
    </w:lvl>
    <w:lvl w:ilvl="6" w:tplc="0409000F" w:tentative="1">
      <w:start w:val="1"/>
      <w:numFmt w:val="decimal"/>
      <w:lvlText w:val="%7."/>
      <w:lvlJc w:val="left"/>
      <w:pPr>
        <w:ind w:left="5033" w:hanging="360"/>
      </w:pPr>
    </w:lvl>
    <w:lvl w:ilvl="7" w:tplc="04090019" w:tentative="1">
      <w:start w:val="1"/>
      <w:numFmt w:val="lowerLetter"/>
      <w:lvlText w:val="%8."/>
      <w:lvlJc w:val="left"/>
      <w:pPr>
        <w:ind w:left="5753" w:hanging="360"/>
      </w:pPr>
    </w:lvl>
    <w:lvl w:ilvl="8" w:tplc="0409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28" w15:restartNumberingAfterBreak="0">
    <w:nsid w:val="5D706AEF"/>
    <w:multiLevelType w:val="multilevel"/>
    <w:tmpl w:val="4F26DB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D23012"/>
    <w:multiLevelType w:val="hybridMultilevel"/>
    <w:tmpl w:val="9A5E8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96787D"/>
    <w:multiLevelType w:val="hybridMultilevel"/>
    <w:tmpl w:val="3C528F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BDD3B51"/>
    <w:multiLevelType w:val="hybridMultilevel"/>
    <w:tmpl w:val="346EBA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6559750">
    <w:abstractNumId w:val="9"/>
  </w:num>
  <w:num w:numId="2" w16cid:durableId="394937621">
    <w:abstractNumId w:val="7"/>
  </w:num>
  <w:num w:numId="3" w16cid:durableId="1974361031">
    <w:abstractNumId w:val="6"/>
  </w:num>
  <w:num w:numId="4" w16cid:durableId="557862004">
    <w:abstractNumId w:val="5"/>
  </w:num>
  <w:num w:numId="5" w16cid:durableId="967979846">
    <w:abstractNumId w:val="4"/>
  </w:num>
  <w:num w:numId="6" w16cid:durableId="947196930">
    <w:abstractNumId w:val="8"/>
  </w:num>
  <w:num w:numId="7" w16cid:durableId="1216165547">
    <w:abstractNumId w:val="3"/>
  </w:num>
  <w:num w:numId="8" w16cid:durableId="4015189">
    <w:abstractNumId w:val="2"/>
  </w:num>
  <w:num w:numId="9" w16cid:durableId="1135367011">
    <w:abstractNumId w:val="1"/>
  </w:num>
  <w:num w:numId="10" w16cid:durableId="1051491065">
    <w:abstractNumId w:val="0"/>
  </w:num>
  <w:num w:numId="11" w16cid:durableId="2022078675">
    <w:abstractNumId w:val="28"/>
  </w:num>
  <w:num w:numId="12" w16cid:durableId="2057459922">
    <w:abstractNumId w:val="17"/>
  </w:num>
  <w:num w:numId="13" w16cid:durableId="816534405">
    <w:abstractNumId w:val="22"/>
  </w:num>
  <w:num w:numId="14" w16cid:durableId="1574854099">
    <w:abstractNumId w:val="21"/>
  </w:num>
  <w:num w:numId="15" w16cid:durableId="1061633459">
    <w:abstractNumId w:val="20"/>
  </w:num>
  <w:num w:numId="16" w16cid:durableId="934290417">
    <w:abstractNumId w:val="18"/>
  </w:num>
  <w:num w:numId="17" w16cid:durableId="488404509">
    <w:abstractNumId w:val="23"/>
  </w:num>
  <w:num w:numId="18" w16cid:durableId="78841108">
    <w:abstractNumId w:val="27"/>
  </w:num>
  <w:num w:numId="19" w16cid:durableId="1890341603">
    <w:abstractNumId w:val="30"/>
  </w:num>
  <w:num w:numId="20" w16cid:durableId="400177481">
    <w:abstractNumId w:val="11"/>
  </w:num>
  <w:num w:numId="21" w16cid:durableId="1903640806">
    <w:abstractNumId w:val="14"/>
  </w:num>
  <w:num w:numId="22" w16cid:durableId="1731615319">
    <w:abstractNumId w:val="29"/>
  </w:num>
  <w:num w:numId="23" w16cid:durableId="196045430">
    <w:abstractNumId w:val="10"/>
  </w:num>
  <w:num w:numId="24" w16cid:durableId="952977879">
    <w:abstractNumId w:val="24"/>
  </w:num>
  <w:num w:numId="25" w16cid:durableId="255753509">
    <w:abstractNumId w:val="25"/>
  </w:num>
  <w:num w:numId="26" w16cid:durableId="176164186">
    <w:abstractNumId w:val="31"/>
  </w:num>
  <w:num w:numId="27" w16cid:durableId="475145528">
    <w:abstractNumId w:val="26"/>
  </w:num>
  <w:num w:numId="28" w16cid:durableId="1929970064">
    <w:abstractNumId w:val="16"/>
  </w:num>
  <w:num w:numId="29" w16cid:durableId="1418332734">
    <w:abstractNumId w:val="19"/>
  </w:num>
  <w:num w:numId="30" w16cid:durableId="966277702">
    <w:abstractNumId w:val="15"/>
  </w:num>
  <w:num w:numId="31" w16cid:durableId="409541968">
    <w:abstractNumId w:val="13"/>
  </w:num>
  <w:num w:numId="32" w16cid:durableId="9998443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BDB"/>
    <w:rsid w:val="00000B59"/>
    <w:rsid w:val="00000D0B"/>
    <w:rsid w:val="00000F06"/>
    <w:rsid w:val="0000660F"/>
    <w:rsid w:val="00010F8A"/>
    <w:rsid w:val="00013AF3"/>
    <w:rsid w:val="00014C39"/>
    <w:rsid w:val="00015C00"/>
    <w:rsid w:val="00015DF9"/>
    <w:rsid w:val="000216A6"/>
    <w:rsid w:val="00025ACE"/>
    <w:rsid w:val="000262A0"/>
    <w:rsid w:val="0003306E"/>
    <w:rsid w:val="000331D8"/>
    <w:rsid w:val="00035199"/>
    <w:rsid w:val="00035FAD"/>
    <w:rsid w:val="00037088"/>
    <w:rsid w:val="00037DBF"/>
    <w:rsid w:val="00042275"/>
    <w:rsid w:val="00043AE8"/>
    <w:rsid w:val="00045467"/>
    <w:rsid w:val="000502AB"/>
    <w:rsid w:val="00051148"/>
    <w:rsid w:val="000519B2"/>
    <w:rsid w:val="000527BB"/>
    <w:rsid w:val="00052CBA"/>
    <w:rsid w:val="000538F9"/>
    <w:rsid w:val="00053A41"/>
    <w:rsid w:val="0005492B"/>
    <w:rsid w:val="00063F2A"/>
    <w:rsid w:val="00064BE8"/>
    <w:rsid w:val="00066414"/>
    <w:rsid w:val="00070D8C"/>
    <w:rsid w:val="0007230F"/>
    <w:rsid w:val="00074E46"/>
    <w:rsid w:val="000803F4"/>
    <w:rsid w:val="000859E0"/>
    <w:rsid w:val="00085E80"/>
    <w:rsid w:val="00086A86"/>
    <w:rsid w:val="00090CFA"/>
    <w:rsid w:val="00091BA3"/>
    <w:rsid w:val="000A14A6"/>
    <w:rsid w:val="000A2ED1"/>
    <w:rsid w:val="000A41EF"/>
    <w:rsid w:val="000A49D0"/>
    <w:rsid w:val="000B0E52"/>
    <w:rsid w:val="000B172F"/>
    <w:rsid w:val="000B28E8"/>
    <w:rsid w:val="000B4278"/>
    <w:rsid w:val="000B5C9C"/>
    <w:rsid w:val="000B6440"/>
    <w:rsid w:val="000C25C3"/>
    <w:rsid w:val="000C44E9"/>
    <w:rsid w:val="000C55F2"/>
    <w:rsid w:val="000D02DE"/>
    <w:rsid w:val="000D3C96"/>
    <w:rsid w:val="000D4DF9"/>
    <w:rsid w:val="000D7107"/>
    <w:rsid w:val="000D7E74"/>
    <w:rsid w:val="000E2BBE"/>
    <w:rsid w:val="000E48A6"/>
    <w:rsid w:val="000E7AF7"/>
    <w:rsid w:val="000F4474"/>
    <w:rsid w:val="00106685"/>
    <w:rsid w:val="00110F9A"/>
    <w:rsid w:val="00116640"/>
    <w:rsid w:val="00116F22"/>
    <w:rsid w:val="00130518"/>
    <w:rsid w:val="0013322D"/>
    <w:rsid w:val="00141023"/>
    <w:rsid w:val="00143660"/>
    <w:rsid w:val="00143AD3"/>
    <w:rsid w:val="00143CDE"/>
    <w:rsid w:val="001469A1"/>
    <w:rsid w:val="00147688"/>
    <w:rsid w:val="001519F0"/>
    <w:rsid w:val="001527B9"/>
    <w:rsid w:val="00152BBC"/>
    <w:rsid w:val="0015495D"/>
    <w:rsid w:val="00156451"/>
    <w:rsid w:val="00156A31"/>
    <w:rsid w:val="00156FD1"/>
    <w:rsid w:val="00172DEC"/>
    <w:rsid w:val="00172F10"/>
    <w:rsid w:val="00175E0A"/>
    <w:rsid w:val="00177451"/>
    <w:rsid w:val="00181448"/>
    <w:rsid w:val="00181A06"/>
    <w:rsid w:val="00185EE4"/>
    <w:rsid w:val="0018640B"/>
    <w:rsid w:val="00187641"/>
    <w:rsid w:val="00190081"/>
    <w:rsid w:val="00193F67"/>
    <w:rsid w:val="00194549"/>
    <w:rsid w:val="00194664"/>
    <w:rsid w:val="00194DD2"/>
    <w:rsid w:val="00194EC9"/>
    <w:rsid w:val="00195503"/>
    <w:rsid w:val="0019720C"/>
    <w:rsid w:val="001A03F7"/>
    <w:rsid w:val="001A0D1C"/>
    <w:rsid w:val="001A1DDA"/>
    <w:rsid w:val="001A6DDF"/>
    <w:rsid w:val="001B0D1C"/>
    <w:rsid w:val="001B18AF"/>
    <w:rsid w:val="001B31C7"/>
    <w:rsid w:val="001B3C08"/>
    <w:rsid w:val="001B5C40"/>
    <w:rsid w:val="001B5EE9"/>
    <w:rsid w:val="001B6894"/>
    <w:rsid w:val="001B6DAE"/>
    <w:rsid w:val="001C077D"/>
    <w:rsid w:val="001C122C"/>
    <w:rsid w:val="001C17AB"/>
    <w:rsid w:val="001C2C8D"/>
    <w:rsid w:val="001C763A"/>
    <w:rsid w:val="001D298D"/>
    <w:rsid w:val="001D2C7B"/>
    <w:rsid w:val="001D3339"/>
    <w:rsid w:val="001D3BFD"/>
    <w:rsid w:val="001E0664"/>
    <w:rsid w:val="001F2ED1"/>
    <w:rsid w:val="001F329B"/>
    <w:rsid w:val="001F4909"/>
    <w:rsid w:val="001F7D1E"/>
    <w:rsid w:val="00200844"/>
    <w:rsid w:val="002034DC"/>
    <w:rsid w:val="002057CA"/>
    <w:rsid w:val="00206D66"/>
    <w:rsid w:val="00210021"/>
    <w:rsid w:val="00215657"/>
    <w:rsid w:val="00215DA6"/>
    <w:rsid w:val="002209E3"/>
    <w:rsid w:val="00233A4D"/>
    <w:rsid w:val="002403CE"/>
    <w:rsid w:val="00243D32"/>
    <w:rsid w:val="0024427C"/>
    <w:rsid w:val="00244C0E"/>
    <w:rsid w:val="00246264"/>
    <w:rsid w:val="002471D1"/>
    <w:rsid w:val="002520F7"/>
    <w:rsid w:val="0025252C"/>
    <w:rsid w:val="00253A38"/>
    <w:rsid w:val="00254B7A"/>
    <w:rsid w:val="00255615"/>
    <w:rsid w:val="00262892"/>
    <w:rsid w:val="0026393F"/>
    <w:rsid w:val="002639C5"/>
    <w:rsid w:val="00266BA6"/>
    <w:rsid w:val="0026A237"/>
    <w:rsid w:val="0027161C"/>
    <w:rsid w:val="00272254"/>
    <w:rsid w:val="00274926"/>
    <w:rsid w:val="00275278"/>
    <w:rsid w:val="002773F3"/>
    <w:rsid w:val="00281215"/>
    <w:rsid w:val="002866E4"/>
    <w:rsid w:val="00290564"/>
    <w:rsid w:val="002911C0"/>
    <w:rsid w:val="002A4A7B"/>
    <w:rsid w:val="002A6455"/>
    <w:rsid w:val="002A7096"/>
    <w:rsid w:val="002A7214"/>
    <w:rsid w:val="002B31E7"/>
    <w:rsid w:val="002B3C90"/>
    <w:rsid w:val="002B3F2F"/>
    <w:rsid w:val="002B5676"/>
    <w:rsid w:val="002B72A0"/>
    <w:rsid w:val="002BB1FB"/>
    <w:rsid w:val="002C3330"/>
    <w:rsid w:val="002C5734"/>
    <w:rsid w:val="002C7BE6"/>
    <w:rsid w:val="002D1072"/>
    <w:rsid w:val="002D21DC"/>
    <w:rsid w:val="002E3BED"/>
    <w:rsid w:val="002E3F66"/>
    <w:rsid w:val="002F123A"/>
    <w:rsid w:val="002F646C"/>
    <w:rsid w:val="003017B3"/>
    <w:rsid w:val="00301B58"/>
    <w:rsid w:val="0030328F"/>
    <w:rsid w:val="00303668"/>
    <w:rsid w:val="003059BE"/>
    <w:rsid w:val="00310094"/>
    <w:rsid w:val="00332E9D"/>
    <w:rsid w:val="00335479"/>
    <w:rsid w:val="00340666"/>
    <w:rsid w:val="00340B1E"/>
    <w:rsid w:val="00343FCA"/>
    <w:rsid w:val="003457BE"/>
    <w:rsid w:val="00345F78"/>
    <w:rsid w:val="00346068"/>
    <w:rsid w:val="00347084"/>
    <w:rsid w:val="00362801"/>
    <w:rsid w:val="00365B6F"/>
    <w:rsid w:val="00366F38"/>
    <w:rsid w:val="00367628"/>
    <w:rsid w:val="00372982"/>
    <w:rsid w:val="003732EC"/>
    <w:rsid w:val="00380488"/>
    <w:rsid w:val="0038494A"/>
    <w:rsid w:val="00386079"/>
    <w:rsid w:val="003911CD"/>
    <w:rsid w:val="00395904"/>
    <w:rsid w:val="003A70D2"/>
    <w:rsid w:val="003B12B0"/>
    <w:rsid w:val="003B3E20"/>
    <w:rsid w:val="003B4990"/>
    <w:rsid w:val="003C3470"/>
    <w:rsid w:val="003C49E8"/>
    <w:rsid w:val="003C6948"/>
    <w:rsid w:val="003D219A"/>
    <w:rsid w:val="003E15B7"/>
    <w:rsid w:val="003E2DBB"/>
    <w:rsid w:val="003E404F"/>
    <w:rsid w:val="003F408D"/>
    <w:rsid w:val="003F4F60"/>
    <w:rsid w:val="003F591B"/>
    <w:rsid w:val="003F5A53"/>
    <w:rsid w:val="003F690B"/>
    <w:rsid w:val="003F77EE"/>
    <w:rsid w:val="00402370"/>
    <w:rsid w:val="00403ABE"/>
    <w:rsid w:val="00406E0C"/>
    <w:rsid w:val="004108D1"/>
    <w:rsid w:val="00410FBE"/>
    <w:rsid w:val="0041429E"/>
    <w:rsid w:val="00416B47"/>
    <w:rsid w:val="0042025C"/>
    <w:rsid w:val="00420808"/>
    <w:rsid w:val="00422423"/>
    <w:rsid w:val="004311D9"/>
    <w:rsid w:val="00431D29"/>
    <w:rsid w:val="00435076"/>
    <w:rsid w:val="00435A6A"/>
    <w:rsid w:val="0044387E"/>
    <w:rsid w:val="00446DF3"/>
    <w:rsid w:val="0045311B"/>
    <w:rsid w:val="004533CE"/>
    <w:rsid w:val="00453C78"/>
    <w:rsid w:val="00454EF4"/>
    <w:rsid w:val="00460E77"/>
    <w:rsid w:val="00461CCF"/>
    <w:rsid w:val="00463175"/>
    <w:rsid w:val="00474015"/>
    <w:rsid w:val="00474721"/>
    <w:rsid w:val="00480CF9"/>
    <w:rsid w:val="004814BC"/>
    <w:rsid w:val="0048469B"/>
    <w:rsid w:val="00492E7F"/>
    <w:rsid w:val="00494EB5"/>
    <w:rsid w:val="004969A7"/>
    <w:rsid w:val="004A29B0"/>
    <w:rsid w:val="004A2A41"/>
    <w:rsid w:val="004A578D"/>
    <w:rsid w:val="004B0CF9"/>
    <w:rsid w:val="004B2E91"/>
    <w:rsid w:val="004B34F9"/>
    <w:rsid w:val="004C3CC1"/>
    <w:rsid w:val="004C43CE"/>
    <w:rsid w:val="004D20E3"/>
    <w:rsid w:val="004D2254"/>
    <w:rsid w:val="004D2746"/>
    <w:rsid w:val="004E2ADB"/>
    <w:rsid w:val="004E3180"/>
    <w:rsid w:val="004E6501"/>
    <w:rsid w:val="004E6D92"/>
    <w:rsid w:val="004E7F2C"/>
    <w:rsid w:val="004F1719"/>
    <w:rsid w:val="00505B86"/>
    <w:rsid w:val="00510D22"/>
    <w:rsid w:val="005112FC"/>
    <w:rsid w:val="00511AD5"/>
    <w:rsid w:val="00516AE5"/>
    <w:rsid w:val="00521030"/>
    <w:rsid w:val="00521C36"/>
    <w:rsid w:val="0053188F"/>
    <w:rsid w:val="00536B54"/>
    <w:rsid w:val="005413E4"/>
    <w:rsid w:val="00541FC9"/>
    <w:rsid w:val="005433BC"/>
    <w:rsid w:val="0054757B"/>
    <w:rsid w:val="0054762F"/>
    <w:rsid w:val="0055420F"/>
    <w:rsid w:val="00554BF5"/>
    <w:rsid w:val="00560276"/>
    <w:rsid w:val="00560FE4"/>
    <w:rsid w:val="005610C2"/>
    <w:rsid w:val="00563D5D"/>
    <w:rsid w:val="0056407F"/>
    <w:rsid w:val="005676DE"/>
    <w:rsid w:val="0057332D"/>
    <w:rsid w:val="005815A1"/>
    <w:rsid w:val="005834A2"/>
    <w:rsid w:val="00584BA5"/>
    <w:rsid w:val="00584D5F"/>
    <w:rsid w:val="0058681D"/>
    <w:rsid w:val="00587B9A"/>
    <w:rsid w:val="00595555"/>
    <w:rsid w:val="005B1DBC"/>
    <w:rsid w:val="005B5808"/>
    <w:rsid w:val="005B5A9B"/>
    <w:rsid w:val="005C1E10"/>
    <w:rsid w:val="005C1F2E"/>
    <w:rsid w:val="005C296F"/>
    <w:rsid w:val="005D069E"/>
    <w:rsid w:val="005D1E71"/>
    <w:rsid w:val="005D2649"/>
    <w:rsid w:val="005D6333"/>
    <w:rsid w:val="005E1E3A"/>
    <w:rsid w:val="005E39A8"/>
    <w:rsid w:val="005F19CC"/>
    <w:rsid w:val="005F20CB"/>
    <w:rsid w:val="0060667B"/>
    <w:rsid w:val="00607381"/>
    <w:rsid w:val="00610231"/>
    <w:rsid w:val="006105D6"/>
    <w:rsid w:val="00613DD2"/>
    <w:rsid w:val="006159F1"/>
    <w:rsid w:val="00616FD7"/>
    <w:rsid w:val="006203E1"/>
    <w:rsid w:val="00630586"/>
    <w:rsid w:val="0063105C"/>
    <w:rsid w:val="00636713"/>
    <w:rsid w:val="006375CC"/>
    <w:rsid w:val="00640A3F"/>
    <w:rsid w:val="00642DED"/>
    <w:rsid w:val="00644469"/>
    <w:rsid w:val="006447DC"/>
    <w:rsid w:val="00644BF9"/>
    <w:rsid w:val="00645C1E"/>
    <w:rsid w:val="00650521"/>
    <w:rsid w:val="00661A54"/>
    <w:rsid w:val="00663CEB"/>
    <w:rsid w:val="00664241"/>
    <w:rsid w:val="006651CC"/>
    <w:rsid w:val="00666284"/>
    <w:rsid w:val="00670B6F"/>
    <w:rsid w:val="00676D0E"/>
    <w:rsid w:val="00680873"/>
    <w:rsid w:val="00687976"/>
    <w:rsid w:val="006964B1"/>
    <w:rsid w:val="006A50E6"/>
    <w:rsid w:val="006A6028"/>
    <w:rsid w:val="006B3E79"/>
    <w:rsid w:val="006B72F7"/>
    <w:rsid w:val="006B79AF"/>
    <w:rsid w:val="006C0171"/>
    <w:rsid w:val="006C5C6C"/>
    <w:rsid w:val="006D3AC6"/>
    <w:rsid w:val="006D5D80"/>
    <w:rsid w:val="006D6240"/>
    <w:rsid w:val="006D71C6"/>
    <w:rsid w:val="006E031E"/>
    <w:rsid w:val="006E0C5A"/>
    <w:rsid w:val="006F1922"/>
    <w:rsid w:val="006F2837"/>
    <w:rsid w:val="00705FDA"/>
    <w:rsid w:val="00713B29"/>
    <w:rsid w:val="00716BE2"/>
    <w:rsid w:val="00720BCC"/>
    <w:rsid w:val="00722D5B"/>
    <w:rsid w:val="00723E86"/>
    <w:rsid w:val="0072784B"/>
    <w:rsid w:val="007279A4"/>
    <w:rsid w:val="00731695"/>
    <w:rsid w:val="00736E62"/>
    <w:rsid w:val="00740DB6"/>
    <w:rsid w:val="007447C2"/>
    <w:rsid w:val="00744B5C"/>
    <w:rsid w:val="00747FD7"/>
    <w:rsid w:val="00750B79"/>
    <w:rsid w:val="007523CE"/>
    <w:rsid w:val="007527FE"/>
    <w:rsid w:val="00756239"/>
    <w:rsid w:val="00756ED3"/>
    <w:rsid w:val="00775E6C"/>
    <w:rsid w:val="007802FF"/>
    <w:rsid w:val="007821C0"/>
    <w:rsid w:val="00786087"/>
    <w:rsid w:val="00787712"/>
    <w:rsid w:val="00791209"/>
    <w:rsid w:val="007A0988"/>
    <w:rsid w:val="007A0E75"/>
    <w:rsid w:val="007A4A72"/>
    <w:rsid w:val="007B00EF"/>
    <w:rsid w:val="007B211D"/>
    <w:rsid w:val="007B5F63"/>
    <w:rsid w:val="007B7832"/>
    <w:rsid w:val="007C4BAB"/>
    <w:rsid w:val="007D29C1"/>
    <w:rsid w:val="007D557F"/>
    <w:rsid w:val="007D6DEC"/>
    <w:rsid w:val="007E3BB0"/>
    <w:rsid w:val="007E446D"/>
    <w:rsid w:val="007E73BF"/>
    <w:rsid w:val="007F00DC"/>
    <w:rsid w:val="007F0D55"/>
    <w:rsid w:val="007F7D0F"/>
    <w:rsid w:val="0080218C"/>
    <w:rsid w:val="008037F6"/>
    <w:rsid w:val="00803FD3"/>
    <w:rsid w:val="00806E3D"/>
    <w:rsid w:val="00810318"/>
    <w:rsid w:val="00816E24"/>
    <w:rsid w:val="00824B00"/>
    <w:rsid w:val="00825F63"/>
    <w:rsid w:val="0082646F"/>
    <w:rsid w:val="00827428"/>
    <w:rsid w:val="00832C05"/>
    <w:rsid w:val="00833A02"/>
    <w:rsid w:val="00833FD3"/>
    <w:rsid w:val="00834C95"/>
    <w:rsid w:val="00843BDB"/>
    <w:rsid w:val="00843E05"/>
    <w:rsid w:val="00844270"/>
    <w:rsid w:val="00853879"/>
    <w:rsid w:val="0085393D"/>
    <w:rsid w:val="00855D4F"/>
    <w:rsid w:val="00856AF9"/>
    <w:rsid w:val="00863551"/>
    <w:rsid w:val="008677DE"/>
    <w:rsid w:val="00871196"/>
    <w:rsid w:val="008733D5"/>
    <w:rsid w:val="00880AE4"/>
    <w:rsid w:val="00880E67"/>
    <w:rsid w:val="00884BD1"/>
    <w:rsid w:val="008969CD"/>
    <w:rsid w:val="008A16E4"/>
    <w:rsid w:val="008A3A2D"/>
    <w:rsid w:val="008A4BDC"/>
    <w:rsid w:val="008A6336"/>
    <w:rsid w:val="008B09B8"/>
    <w:rsid w:val="008B0AFE"/>
    <w:rsid w:val="008B3936"/>
    <w:rsid w:val="008B4A7C"/>
    <w:rsid w:val="008C03CB"/>
    <w:rsid w:val="008C53C9"/>
    <w:rsid w:val="008D12C8"/>
    <w:rsid w:val="008D5E68"/>
    <w:rsid w:val="008D726C"/>
    <w:rsid w:val="008D742C"/>
    <w:rsid w:val="008D7FFA"/>
    <w:rsid w:val="008E03B1"/>
    <w:rsid w:val="008E1BB0"/>
    <w:rsid w:val="008F380C"/>
    <w:rsid w:val="008F4C9E"/>
    <w:rsid w:val="008F5EC6"/>
    <w:rsid w:val="00903515"/>
    <w:rsid w:val="0091479B"/>
    <w:rsid w:val="00916B75"/>
    <w:rsid w:val="009202F8"/>
    <w:rsid w:val="009208BA"/>
    <w:rsid w:val="0092452B"/>
    <w:rsid w:val="009267F8"/>
    <w:rsid w:val="0092760C"/>
    <w:rsid w:val="00930B5E"/>
    <w:rsid w:val="00933C30"/>
    <w:rsid w:val="00942D4B"/>
    <w:rsid w:val="00943F82"/>
    <w:rsid w:val="00950BDA"/>
    <w:rsid w:val="00950F2E"/>
    <w:rsid w:val="00956126"/>
    <w:rsid w:val="00957FE6"/>
    <w:rsid w:val="00963E58"/>
    <w:rsid w:val="00965866"/>
    <w:rsid w:val="00972896"/>
    <w:rsid w:val="00973280"/>
    <w:rsid w:val="00981A9F"/>
    <w:rsid w:val="0098649C"/>
    <w:rsid w:val="00994751"/>
    <w:rsid w:val="00994B80"/>
    <w:rsid w:val="00997C3D"/>
    <w:rsid w:val="009A2B8E"/>
    <w:rsid w:val="009A2E1D"/>
    <w:rsid w:val="009A53BA"/>
    <w:rsid w:val="009A5ADB"/>
    <w:rsid w:val="009A778B"/>
    <w:rsid w:val="009B0281"/>
    <w:rsid w:val="009B1AAF"/>
    <w:rsid w:val="009B1E7D"/>
    <w:rsid w:val="009B6B5A"/>
    <w:rsid w:val="009C06AD"/>
    <w:rsid w:val="009C1445"/>
    <w:rsid w:val="009C328F"/>
    <w:rsid w:val="009C3699"/>
    <w:rsid w:val="009C4B7F"/>
    <w:rsid w:val="009C5572"/>
    <w:rsid w:val="009C6982"/>
    <w:rsid w:val="009D788A"/>
    <w:rsid w:val="009F1270"/>
    <w:rsid w:val="009F277D"/>
    <w:rsid w:val="009F5437"/>
    <w:rsid w:val="00A0052F"/>
    <w:rsid w:val="00A02C47"/>
    <w:rsid w:val="00A04A7E"/>
    <w:rsid w:val="00A05B9A"/>
    <w:rsid w:val="00A0686F"/>
    <w:rsid w:val="00A11CD7"/>
    <w:rsid w:val="00A13BB8"/>
    <w:rsid w:val="00A14FD6"/>
    <w:rsid w:val="00A25DB6"/>
    <w:rsid w:val="00A40B09"/>
    <w:rsid w:val="00A43114"/>
    <w:rsid w:val="00A44829"/>
    <w:rsid w:val="00A45D68"/>
    <w:rsid w:val="00A4C4D1"/>
    <w:rsid w:val="00A505DB"/>
    <w:rsid w:val="00A53B97"/>
    <w:rsid w:val="00A55D80"/>
    <w:rsid w:val="00A6215A"/>
    <w:rsid w:val="00A64236"/>
    <w:rsid w:val="00A73DD6"/>
    <w:rsid w:val="00A77110"/>
    <w:rsid w:val="00A80D1E"/>
    <w:rsid w:val="00A85D00"/>
    <w:rsid w:val="00A86C95"/>
    <w:rsid w:val="00A91DFA"/>
    <w:rsid w:val="00A97138"/>
    <w:rsid w:val="00A97B1C"/>
    <w:rsid w:val="00AA78AF"/>
    <w:rsid w:val="00AB1681"/>
    <w:rsid w:val="00AB16B6"/>
    <w:rsid w:val="00AB409D"/>
    <w:rsid w:val="00AB547C"/>
    <w:rsid w:val="00AB7097"/>
    <w:rsid w:val="00AC0071"/>
    <w:rsid w:val="00AC325C"/>
    <w:rsid w:val="00AC441D"/>
    <w:rsid w:val="00AC6559"/>
    <w:rsid w:val="00AC66E5"/>
    <w:rsid w:val="00AD01CD"/>
    <w:rsid w:val="00AD1BB3"/>
    <w:rsid w:val="00AD6D52"/>
    <w:rsid w:val="00AD71E9"/>
    <w:rsid w:val="00AE4804"/>
    <w:rsid w:val="00AE5ED7"/>
    <w:rsid w:val="00AF2245"/>
    <w:rsid w:val="00AF5681"/>
    <w:rsid w:val="00AF5F12"/>
    <w:rsid w:val="00B01634"/>
    <w:rsid w:val="00B02ADA"/>
    <w:rsid w:val="00B02AF4"/>
    <w:rsid w:val="00B03D3B"/>
    <w:rsid w:val="00B10E47"/>
    <w:rsid w:val="00B1150F"/>
    <w:rsid w:val="00B115CD"/>
    <w:rsid w:val="00B15436"/>
    <w:rsid w:val="00B20B5B"/>
    <w:rsid w:val="00B2320E"/>
    <w:rsid w:val="00B27EA4"/>
    <w:rsid w:val="00B32B21"/>
    <w:rsid w:val="00B344D4"/>
    <w:rsid w:val="00B45391"/>
    <w:rsid w:val="00B4682A"/>
    <w:rsid w:val="00B51BE6"/>
    <w:rsid w:val="00B51E69"/>
    <w:rsid w:val="00B537EB"/>
    <w:rsid w:val="00B570EC"/>
    <w:rsid w:val="00B57A70"/>
    <w:rsid w:val="00B60553"/>
    <w:rsid w:val="00B6127B"/>
    <w:rsid w:val="00B63D23"/>
    <w:rsid w:val="00B65AC3"/>
    <w:rsid w:val="00B73C3F"/>
    <w:rsid w:val="00B84BF7"/>
    <w:rsid w:val="00B91614"/>
    <w:rsid w:val="00B928AE"/>
    <w:rsid w:val="00BA6FFE"/>
    <w:rsid w:val="00BB107C"/>
    <w:rsid w:val="00BB2405"/>
    <w:rsid w:val="00BB2ABE"/>
    <w:rsid w:val="00BB31E3"/>
    <w:rsid w:val="00BB562B"/>
    <w:rsid w:val="00BC0965"/>
    <w:rsid w:val="00BC0FE1"/>
    <w:rsid w:val="00BC1172"/>
    <w:rsid w:val="00BC5E26"/>
    <w:rsid w:val="00BD3560"/>
    <w:rsid w:val="00BE0E65"/>
    <w:rsid w:val="00BE37F8"/>
    <w:rsid w:val="00BE51CB"/>
    <w:rsid w:val="00BE57B4"/>
    <w:rsid w:val="00BE696D"/>
    <w:rsid w:val="00BF14FF"/>
    <w:rsid w:val="00BF3530"/>
    <w:rsid w:val="00BF5BA2"/>
    <w:rsid w:val="00BF5EA3"/>
    <w:rsid w:val="00C0206C"/>
    <w:rsid w:val="00C03DAB"/>
    <w:rsid w:val="00C05DA0"/>
    <w:rsid w:val="00C05DB0"/>
    <w:rsid w:val="00C12CF3"/>
    <w:rsid w:val="00C13589"/>
    <w:rsid w:val="00C135F2"/>
    <w:rsid w:val="00C13C67"/>
    <w:rsid w:val="00C14798"/>
    <w:rsid w:val="00C23233"/>
    <w:rsid w:val="00C24AA5"/>
    <w:rsid w:val="00C34539"/>
    <w:rsid w:val="00C3719D"/>
    <w:rsid w:val="00C4090C"/>
    <w:rsid w:val="00C40C76"/>
    <w:rsid w:val="00C45A20"/>
    <w:rsid w:val="00C5223A"/>
    <w:rsid w:val="00C52F4B"/>
    <w:rsid w:val="00C57FF9"/>
    <w:rsid w:val="00C6258C"/>
    <w:rsid w:val="00C715EF"/>
    <w:rsid w:val="00C7257B"/>
    <w:rsid w:val="00C726C6"/>
    <w:rsid w:val="00C7627A"/>
    <w:rsid w:val="00C83E5D"/>
    <w:rsid w:val="00C867CA"/>
    <w:rsid w:val="00C93015"/>
    <w:rsid w:val="00C93BD2"/>
    <w:rsid w:val="00C96350"/>
    <w:rsid w:val="00C9671E"/>
    <w:rsid w:val="00CA0FFE"/>
    <w:rsid w:val="00CA2FFE"/>
    <w:rsid w:val="00CA464F"/>
    <w:rsid w:val="00CA5836"/>
    <w:rsid w:val="00CA5AE1"/>
    <w:rsid w:val="00CA7ECC"/>
    <w:rsid w:val="00CB01C3"/>
    <w:rsid w:val="00CB1223"/>
    <w:rsid w:val="00CC4723"/>
    <w:rsid w:val="00CD3E22"/>
    <w:rsid w:val="00CD53EE"/>
    <w:rsid w:val="00CE0FC7"/>
    <w:rsid w:val="00CE1544"/>
    <w:rsid w:val="00CE2EF9"/>
    <w:rsid w:val="00CF0F46"/>
    <w:rsid w:val="00CF1730"/>
    <w:rsid w:val="00CF3379"/>
    <w:rsid w:val="00CF5A37"/>
    <w:rsid w:val="00CF5F0D"/>
    <w:rsid w:val="00D02CD8"/>
    <w:rsid w:val="00D031D4"/>
    <w:rsid w:val="00D06533"/>
    <w:rsid w:val="00D13E43"/>
    <w:rsid w:val="00D16776"/>
    <w:rsid w:val="00D21B0F"/>
    <w:rsid w:val="00D22946"/>
    <w:rsid w:val="00D22AD4"/>
    <w:rsid w:val="00D26879"/>
    <w:rsid w:val="00D33B4F"/>
    <w:rsid w:val="00D34685"/>
    <w:rsid w:val="00D4288A"/>
    <w:rsid w:val="00D53524"/>
    <w:rsid w:val="00D57C0B"/>
    <w:rsid w:val="00D6092B"/>
    <w:rsid w:val="00D60DFD"/>
    <w:rsid w:val="00D724D8"/>
    <w:rsid w:val="00D73484"/>
    <w:rsid w:val="00D7528E"/>
    <w:rsid w:val="00D76455"/>
    <w:rsid w:val="00D8043C"/>
    <w:rsid w:val="00D90CA4"/>
    <w:rsid w:val="00DA2899"/>
    <w:rsid w:val="00DA363F"/>
    <w:rsid w:val="00DA3CB5"/>
    <w:rsid w:val="00DB5C58"/>
    <w:rsid w:val="00DC34DB"/>
    <w:rsid w:val="00DC4B91"/>
    <w:rsid w:val="00DC6918"/>
    <w:rsid w:val="00DD3DFB"/>
    <w:rsid w:val="00DE043D"/>
    <w:rsid w:val="00DE6884"/>
    <w:rsid w:val="00DF48F9"/>
    <w:rsid w:val="00DF7CCF"/>
    <w:rsid w:val="00E04E75"/>
    <w:rsid w:val="00E06E66"/>
    <w:rsid w:val="00E15E7F"/>
    <w:rsid w:val="00E1637B"/>
    <w:rsid w:val="00E171F1"/>
    <w:rsid w:val="00E22E2A"/>
    <w:rsid w:val="00E243B3"/>
    <w:rsid w:val="00E24605"/>
    <w:rsid w:val="00E3483B"/>
    <w:rsid w:val="00E34F8F"/>
    <w:rsid w:val="00E35E03"/>
    <w:rsid w:val="00E365C6"/>
    <w:rsid w:val="00E414C9"/>
    <w:rsid w:val="00E427A0"/>
    <w:rsid w:val="00E46211"/>
    <w:rsid w:val="00E463BE"/>
    <w:rsid w:val="00E57464"/>
    <w:rsid w:val="00E60F96"/>
    <w:rsid w:val="00E61F1B"/>
    <w:rsid w:val="00E65DBB"/>
    <w:rsid w:val="00E75549"/>
    <w:rsid w:val="00E766CD"/>
    <w:rsid w:val="00E77593"/>
    <w:rsid w:val="00E8330E"/>
    <w:rsid w:val="00E8463B"/>
    <w:rsid w:val="00E85CCF"/>
    <w:rsid w:val="00E8686D"/>
    <w:rsid w:val="00E920EA"/>
    <w:rsid w:val="00E96B52"/>
    <w:rsid w:val="00E97292"/>
    <w:rsid w:val="00E9781A"/>
    <w:rsid w:val="00EA1383"/>
    <w:rsid w:val="00EA4CB6"/>
    <w:rsid w:val="00EA5F12"/>
    <w:rsid w:val="00EB027D"/>
    <w:rsid w:val="00EB4F64"/>
    <w:rsid w:val="00EC2AD9"/>
    <w:rsid w:val="00EC6ABC"/>
    <w:rsid w:val="00EC6E85"/>
    <w:rsid w:val="00ED1427"/>
    <w:rsid w:val="00ED3389"/>
    <w:rsid w:val="00ED66C8"/>
    <w:rsid w:val="00ED72D4"/>
    <w:rsid w:val="00ED795D"/>
    <w:rsid w:val="00EE2156"/>
    <w:rsid w:val="00EE2583"/>
    <w:rsid w:val="00EE2AF9"/>
    <w:rsid w:val="00EE3960"/>
    <w:rsid w:val="00EE3EB1"/>
    <w:rsid w:val="00EE5707"/>
    <w:rsid w:val="00EE6679"/>
    <w:rsid w:val="00EF1834"/>
    <w:rsid w:val="00EF36BE"/>
    <w:rsid w:val="00EF3FA3"/>
    <w:rsid w:val="00EF6FDA"/>
    <w:rsid w:val="00F012E7"/>
    <w:rsid w:val="00F02FAD"/>
    <w:rsid w:val="00F0798A"/>
    <w:rsid w:val="00F11077"/>
    <w:rsid w:val="00F1547B"/>
    <w:rsid w:val="00F17213"/>
    <w:rsid w:val="00F20673"/>
    <w:rsid w:val="00F25C4B"/>
    <w:rsid w:val="00F30055"/>
    <w:rsid w:val="00F30E3F"/>
    <w:rsid w:val="00F373D0"/>
    <w:rsid w:val="00F4008F"/>
    <w:rsid w:val="00F405CC"/>
    <w:rsid w:val="00F4457B"/>
    <w:rsid w:val="00F452D6"/>
    <w:rsid w:val="00F463AD"/>
    <w:rsid w:val="00F46D57"/>
    <w:rsid w:val="00F505BC"/>
    <w:rsid w:val="00F507CD"/>
    <w:rsid w:val="00F51174"/>
    <w:rsid w:val="00F5384D"/>
    <w:rsid w:val="00F602FB"/>
    <w:rsid w:val="00F609B9"/>
    <w:rsid w:val="00F6679B"/>
    <w:rsid w:val="00F67271"/>
    <w:rsid w:val="00F71C71"/>
    <w:rsid w:val="00F82412"/>
    <w:rsid w:val="00F849E9"/>
    <w:rsid w:val="00F87E2D"/>
    <w:rsid w:val="00F93EB3"/>
    <w:rsid w:val="00F97D62"/>
    <w:rsid w:val="00FA1488"/>
    <w:rsid w:val="00FA5187"/>
    <w:rsid w:val="00FB1C51"/>
    <w:rsid w:val="00FB35E3"/>
    <w:rsid w:val="00FB6072"/>
    <w:rsid w:val="00FC1890"/>
    <w:rsid w:val="00FC792B"/>
    <w:rsid w:val="00FD0731"/>
    <w:rsid w:val="00FD0D68"/>
    <w:rsid w:val="00FD594D"/>
    <w:rsid w:val="00FE3F45"/>
    <w:rsid w:val="00FE69C5"/>
    <w:rsid w:val="00FE735E"/>
    <w:rsid w:val="00FF4EDB"/>
    <w:rsid w:val="013225AF"/>
    <w:rsid w:val="0155DB95"/>
    <w:rsid w:val="015CB69C"/>
    <w:rsid w:val="01AF416C"/>
    <w:rsid w:val="0246BD50"/>
    <w:rsid w:val="02CDF610"/>
    <w:rsid w:val="02F886FD"/>
    <w:rsid w:val="038357FF"/>
    <w:rsid w:val="0392052C"/>
    <w:rsid w:val="03AA5937"/>
    <w:rsid w:val="03C111DB"/>
    <w:rsid w:val="040C6D51"/>
    <w:rsid w:val="0413E327"/>
    <w:rsid w:val="043AB842"/>
    <w:rsid w:val="04820A3A"/>
    <w:rsid w:val="04BE2DB2"/>
    <w:rsid w:val="04FF46F7"/>
    <w:rsid w:val="05C7352D"/>
    <w:rsid w:val="0652636D"/>
    <w:rsid w:val="06D0A6EB"/>
    <w:rsid w:val="06F8B29D"/>
    <w:rsid w:val="07032E15"/>
    <w:rsid w:val="07A8F592"/>
    <w:rsid w:val="07C153A6"/>
    <w:rsid w:val="089482FE"/>
    <w:rsid w:val="0930E9ED"/>
    <w:rsid w:val="09586F9F"/>
    <w:rsid w:val="097173B0"/>
    <w:rsid w:val="0A3D0A5F"/>
    <w:rsid w:val="0A5CC092"/>
    <w:rsid w:val="0A8324AB"/>
    <w:rsid w:val="0AFB7306"/>
    <w:rsid w:val="0BC6D183"/>
    <w:rsid w:val="0C62BD0B"/>
    <w:rsid w:val="0C6AED72"/>
    <w:rsid w:val="0CB6977C"/>
    <w:rsid w:val="0CCBEDC9"/>
    <w:rsid w:val="0CE59257"/>
    <w:rsid w:val="0D69C479"/>
    <w:rsid w:val="0DAE812F"/>
    <w:rsid w:val="0DCD7D4B"/>
    <w:rsid w:val="0E8537BE"/>
    <w:rsid w:val="0F8FACE0"/>
    <w:rsid w:val="0FC8697C"/>
    <w:rsid w:val="10425837"/>
    <w:rsid w:val="10932386"/>
    <w:rsid w:val="109E203E"/>
    <w:rsid w:val="10D8F8D1"/>
    <w:rsid w:val="1149D17D"/>
    <w:rsid w:val="11736927"/>
    <w:rsid w:val="1319D4AB"/>
    <w:rsid w:val="135455DB"/>
    <w:rsid w:val="14DEC036"/>
    <w:rsid w:val="15DCDF38"/>
    <w:rsid w:val="1699956F"/>
    <w:rsid w:val="17699539"/>
    <w:rsid w:val="17B08C1D"/>
    <w:rsid w:val="1AFAC1EB"/>
    <w:rsid w:val="1C68F4BC"/>
    <w:rsid w:val="1D095ABC"/>
    <w:rsid w:val="1D792292"/>
    <w:rsid w:val="1E172281"/>
    <w:rsid w:val="1E3C8E62"/>
    <w:rsid w:val="1E536044"/>
    <w:rsid w:val="1E7953AC"/>
    <w:rsid w:val="20D93F62"/>
    <w:rsid w:val="2164E2DD"/>
    <w:rsid w:val="2232100C"/>
    <w:rsid w:val="228D438C"/>
    <w:rsid w:val="232CFFD3"/>
    <w:rsid w:val="23E88045"/>
    <w:rsid w:val="23F0E991"/>
    <w:rsid w:val="23FE1BD1"/>
    <w:rsid w:val="2502B2FF"/>
    <w:rsid w:val="25D1631C"/>
    <w:rsid w:val="25FA3C98"/>
    <w:rsid w:val="2678377B"/>
    <w:rsid w:val="288F786A"/>
    <w:rsid w:val="28B9B1ED"/>
    <w:rsid w:val="29B2CB3A"/>
    <w:rsid w:val="29D3593D"/>
    <w:rsid w:val="2AB10DEB"/>
    <w:rsid w:val="2AFF366B"/>
    <w:rsid w:val="2B979E4D"/>
    <w:rsid w:val="2E9341E8"/>
    <w:rsid w:val="308BC6FD"/>
    <w:rsid w:val="3277059C"/>
    <w:rsid w:val="331E46E8"/>
    <w:rsid w:val="333497EE"/>
    <w:rsid w:val="345193C0"/>
    <w:rsid w:val="34D3786D"/>
    <w:rsid w:val="35018EB4"/>
    <w:rsid w:val="3538D6A1"/>
    <w:rsid w:val="35A7E3E7"/>
    <w:rsid w:val="36B408CF"/>
    <w:rsid w:val="374A76BF"/>
    <w:rsid w:val="37D7DD01"/>
    <w:rsid w:val="38100BF0"/>
    <w:rsid w:val="381853DA"/>
    <w:rsid w:val="38392F76"/>
    <w:rsid w:val="384FD930"/>
    <w:rsid w:val="3A0C47C4"/>
    <w:rsid w:val="3AA5093C"/>
    <w:rsid w:val="3AD74250"/>
    <w:rsid w:val="3B9D3EFC"/>
    <w:rsid w:val="3BB8BCAA"/>
    <w:rsid w:val="3BC192C4"/>
    <w:rsid w:val="3BEC3634"/>
    <w:rsid w:val="3BFFF1ED"/>
    <w:rsid w:val="3C09623F"/>
    <w:rsid w:val="3D06028D"/>
    <w:rsid w:val="3D80A373"/>
    <w:rsid w:val="3EA202C7"/>
    <w:rsid w:val="3F019E36"/>
    <w:rsid w:val="3F064451"/>
    <w:rsid w:val="3F07D9E6"/>
    <w:rsid w:val="3F2C2092"/>
    <w:rsid w:val="3F6BE10B"/>
    <w:rsid w:val="3FC6FDDC"/>
    <w:rsid w:val="3FEC8057"/>
    <w:rsid w:val="401C469F"/>
    <w:rsid w:val="402835B4"/>
    <w:rsid w:val="4292A167"/>
    <w:rsid w:val="42FA0AC9"/>
    <w:rsid w:val="43F11E7F"/>
    <w:rsid w:val="44EFB7C2"/>
    <w:rsid w:val="4538E7E0"/>
    <w:rsid w:val="45C39C8E"/>
    <w:rsid w:val="4679549D"/>
    <w:rsid w:val="4717E2AA"/>
    <w:rsid w:val="47A745D2"/>
    <w:rsid w:val="481658E1"/>
    <w:rsid w:val="48275884"/>
    <w:rsid w:val="48DC6F0B"/>
    <w:rsid w:val="491F42B4"/>
    <w:rsid w:val="49E704A4"/>
    <w:rsid w:val="4A33DFB1"/>
    <w:rsid w:val="4A50AA07"/>
    <w:rsid w:val="4AB4570A"/>
    <w:rsid w:val="4B06C974"/>
    <w:rsid w:val="4B768B95"/>
    <w:rsid w:val="4BFC6974"/>
    <w:rsid w:val="4C16E740"/>
    <w:rsid w:val="4C322F19"/>
    <w:rsid w:val="4CBC0051"/>
    <w:rsid w:val="4D30FCCC"/>
    <w:rsid w:val="4D8AAFDD"/>
    <w:rsid w:val="4DB89E9A"/>
    <w:rsid w:val="4DD3F8DF"/>
    <w:rsid w:val="4E1408B3"/>
    <w:rsid w:val="4E9BF2C0"/>
    <w:rsid w:val="4EF3C945"/>
    <w:rsid w:val="4F2C442C"/>
    <w:rsid w:val="4F6B1913"/>
    <w:rsid w:val="4F836C41"/>
    <w:rsid w:val="51A91DEA"/>
    <w:rsid w:val="5240820E"/>
    <w:rsid w:val="52968829"/>
    <w:rsid w:val="52CEA55B"/>
    <w:rsid w:val="52E779D6"/>
    <w:rsid w:val="52F7E765"/>
    <w:rsid w:val="530DC5E6"/>
    <w:rsid w:val="535F34DB"/>
    <w:rsid w:val="537F2183"/>
    <w:rsid w:val="54834A37"/>
    <w:rsid w:val="5515BC18"/>
    <w:rsid w:val="560870DE"/>
    <w:rsid w:val="56942429"/>
    <w:rsid w:val="56E07348"/>
    <w:rsid w:val="56E952D4"/>
    <w:rsid w:val="56FE75D9"/>
    <w:rsid w:val="57158FF7"/>
    <w:rsid w:val="576F8F83"/>
    <w:rsid w:val="5770EAC9"/>
    <w:rsid w:val="57A4413F"/>
    <w:rsid w:val="5838308C"/>
    <w:rsid w:val="58421A6D"/>
    <w:rsid w:val="5842D506"/>
    <w:rsid w:val="584D5CDA"/>
    <w:rsid w:val="5858C17A"/>
    <w:rsid w:val="590EA9CB"/>
    <w:rsid w:val="59961C9B"/>
    <w:rsid w:val="5A087BBB"/>
    <w:rsid w:val="5A92D9D3"/>
    <w:rsid w:val="5A9CF40E"/>
    <w:rsid w:val="5AB3E745"/>
    <w:rsid w:val="5D164629"/>
    <w:rsid w:val="5E2D5D7D"/>
    <w:rsid w:val="5EB68648"/>
    <w:rsid w:val="5F48A403"/>
    <w:rsid w:val="5F875868"/>
    <w:rsid w:val="5FD9ADF9"/>
    <w:rsid w:val="5FF26F57"/>
    <w:rsid w:val="60D6F53D"/>
    <w:rsid w:val="62DE0559"/>
    <w:rsid w:val="646B815C"/>
    <w:rsid w:val="65461933"/>
    <w:rsid w:val="65CA4BD3"/>
    <w:rsid w:val="65FBF2A4"/>
    <w:rsid w:val="66C48A37"/>
    <w:rsid w:val="683FBAF9"/>
    <w:rsid w:val="6887DB0C"/>
    <w:rsid w:val="6894FF9F"/>
    <w:rsid w:val="69E9D63B"/>
    <w:rsid w:val="69FC8A9A"/>
    <w:rsid w:val="6A275A76"/>
    <w:rsid w:val="6A6900C0"/>
    <w:rsid w:val="6AA8D346"/>
    <w:rsid w:val="6BB0DB1E"/>
    <w:rsid w:val="6C79B80B"/>
    <w:rsid w:val="6D1154EB"/>
    <w:rsid w:val="6D5E2DCD"/>
    <w:rsid w:val="6E2BAF93"/>
    <w:rsid w:val="6F18CD6F"/>
    <w:rsid w:val="6FD62580"/>
    <w:rsid w:val="6FEB8404"/>
    <w:rsid w:val="705D830D"/>
    <w:rsid w:val="707F4E66"/>
    <w:rsid w:val="708DDFF3"/>
    <w:rsid w:val="71051DB0"/>
    <w:rsid w:val="713FF6EA"/>
    <w:rsid w:val="7256AB51"/>
    <w:rsid w:val="72DA75AC"/>
    <w:rsid w:val="73204133"/>
    <w:rsid w:val="743E40BA"/>
    <w:rsid w:val="7476460D"/>
    <w:rsid w:val="7495A409"/>
    <w:rsid w:val="74BB427E"/>
    <w:rsid w:val="74BEF527"/>
    <w:rsid w:val="74C64C21"/>
    <w:rsid w:val="74CA0C39"/>
    <w:rsid w:val="74E9F502"/>
    <w:rsid w:val="754167E2"/>
    <w:rsid w:val="76CE6155"/>
    <w:rsid w:val="7883B170"/>
    <w:rsid w:val="788EC946"/>
    <w:rsid w:val="78FD7D4B"/>
    <w:rsid w:val="7951A4B6"/>
    <w:rsid w:val="7A494DB8"/>
    <w:rsid w:val="7B5835CB"/>
    <w:rsid w:val="7B898069"/>
    <w:rsid w:val="7BA50676"/>
    <w:rsid w:val="7BB9D4C6"/>
    <w:rsid w:val="7D65A676"/>
    <w:rsid w:val="7E2515D9"/>
    <w:rsid w:val="7EA02192"/>
    <w:rsid w:val="7F633728"/>
    <w:rsid w:val="7FC6F13F"/>
    <w:rsid w:val="7FD4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7E65AA"/>
  <w15:docId w15:val="{39D01F53-9E07-41B3-A440-163F58FB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pPr>
      <w:tabs>
        <w:tab w:val="left" w:pos="7185"/>
      </w:tabs>
      <w:spacing w:before="120" w:after="120"/>
      <w:ind w:left="-907" w:right="-360"/>
      <w:jc w:val="right"/>
      <w:outlineLvl w:val="0"/>
    </w:pPr>
    <w:rPr>
      <w:b/>
      <w:color w:val="808080"/>
      <w:sz w:val="36"/>
      <w:szCs w:val="36"/>
    </w:rPr>
  </w:style>
  <w:style w:type="paragraph" w:styleId="Heading2">
    <w:name w:val="heading 2"/>
    <w:basedOn w:val="Normal"/>
    <w:next w:val="Normal"/>
    <w:qFormat/>
    <w:pPr>
      <w:tabs>
        <w:tab w:val="left" w:pos="7185"/>
      </w:tabs>
      <w:spacing w:after="60"/>
      <w:ind w:left="-7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jc w:val="center"/>
      <w:outlineLvl w:val="2"/>
    </w:pPr>
    <w:rPr>
      <w:b/>
      <w:color w:val="FFFFF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Pr>
      <w:sz w:val="19"/>
      <w:szCs w:val="19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  <w:rPr>
      <w:szCs w:val="20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  <w:pPr>
      <w:tabs>
        <w:tab w:val="left" w:pos="1143"/>
        <w:tab w:val="left" w:pos="3600"/>
        <w:tab w:val="left" w:pos="7200"/>
      </w:tabs>
      <w:spacing w:before="60"/>
    </w:pPr>
    <w:rPr>
      <w:i/>
      <w:sz w:val="16"/>
      <w:szCs w:val="16"/>
    </w:rPr>
  </w:style>
  <w:style w:type="character" w:styleId="PageNumber">
    <w:name w:val="page number"/>
    <w:basedOn w:val="DefaultParagraphFont"/>
    <w:semiHidden/>
  </w:style>
  <w:style w:type="paragraph" w:customStyle="1" w:styleId="Checkbox">
    <w:name w:val="Checkbox"/>
    <w:basedOn w:val="Normal"/>
    <w:next w:val="Normal"/>
    <w:pPr>
      <w:jc w:val="center"/>
    </w:pPr>
    <w:rPr>
      <w:sz w:val="19"/>
      <w:szCs w:val="19"/>
    </w:rPr>
  </w:style>
  <w:style w:type="paragraph" w:customStyle="1" w:styleId="FieldText">
    <w:name w:val="Field Text"/>
    <w:basedOn w:val="Normal"/>
    <w:rPr>
      <w:b/>
      <w:sz w:val="19"/>
      <w:szCs w:val="19"/>
    </w:rPr>
  </w:style>
  <w:style w:type="character" w:customStyle="1" w:styleId="FieldTextChar">
    <w:name w:val="Field Text Char"/>
    <w:rPr>
      <w:rFonts w:ascii="Arial" w:hAnsi="Arial"/>
      <w:b/>
      <w:sz w:val="19"/>
      <w:szCs w:val="19"/>
      <w:lang w:val="en-US" w:eastAsia="en-US" w:bidi="ar-SA"/>
    </w:rPr>
  </w:style>
  <w:style w:type="paragraph" w:customStyle="1" w:styleId="BodyText4">
    <w:name w:val="Body Text 4"/>
    <w:basedOn w:val="Normal"/>
    <w:next w:val="Normal"/>
    <w:pPr>
      <w:spacing w:before="120"/>
    </w:pPr>
    <w:rPr>
      <w:i/>
      <w:sz w:val="19"/>
      <w:szCs w:val="20"/>
    </w:rPr>
  </w:style>
  <w:style w:type="table" w:styleId="TableGrid">
    <w:name w:val="Table Grid"/>
    <w:basedOn w:val="TableNormal"/>
    <w:rsid w:val="00175E0A"/>
    <w:tblPr/>
  </w:style>
  <w:style w:type="character" w:styleId="PlaceholderText">
    <w:name w:val="Placeholder Text"/>
    <w:uiPriority w:val="99"/>
    <w:semiHidden/>
    <w:rsid w:val="00BF14FF"/>
    <w:rPr>
      <w:color w:val="808080"/>
    </w:rPr>
  </w:style>
  <w:style w:type="character" w:styleId="CommentReference">
    <w:name w:val="annotation reference"/>
    <w:uiPriority w:val="99"/>
    <w:semiHidden/>
    <w:unhideWhenUsed/>
    <w:rsid w:val="00EE2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215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EE215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15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E2156"/>
    <w:rPr>
      <w:rFonts w:ascii="Arial" w:hAnsi="Arial"/>
      <w:b/>
      <w:bCs/>
    </w:rPr>
  </w:style>
  <w:style w:type="character" w:styleId="Hyperlink">
    <w:name w:val="Hyperlink"/>
    <w:uiPriority w:val="99"/>
    <w:rsid w:val="001A6DDF"/>
    <w:rPr>
      <w:rFonts w:cs="Times New Roman"/>
      <w:color w:val="0000FF"/>
      <w:u w:val="single"/>
    </w:rPr>
  </w:style>
  <w:style w:type="character" w:customStyle="1" w:styleId="BodyTextChar">
    <w:name w:val="Body Text Char"/>
    <w:link w:val="BodyText"/>
    <w:semiHidden/>
    <w:rsid w:val="002B31E7"/>
    <w:rPr>
      <w:rFonts w:ascii="Arial" w:hAnsi="Arial"/>
      <w:sz w:val="19"/>
      <w:szCs w:val="19"/>
    </w:rPr>
  </w:style>
  <w:style w:type="paragraph" w:styleId="Revision">
    <w:name w:val="Revision"/>
    <w:hidden/>
    <w:uiPriority w:val="99"/>
    <w:semiHidden/>
    <w:rsid w:val="00AA78AF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F64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HRIST~1\LOCALS~1\Temp\TCD4.tmp\Employee%20warning%20not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AC7A49-9792-42B7-A124-B07554DE5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13474A-FA22-4188-B889-308A2A1CA277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71c5f74-dc7c-4c6a-8089-0f1b4a2f898b"/>
    <ds:schemaRef ds:uri="d853a810-d2a2-4c28-9ad9-9100c9a22e04"/>
    <ds:schemaRef ds:uri="40b4fdbe-5588-42fe-8f31-701a8d280190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7656F59-4C6D-4540-B5EE-D07D9129F8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3AF01E-F851-497E-8C65-487C643427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Employee warning notice</Template>
  <TotalTime>0</TotalTime>
  <Pages>2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Nonresidential Shelter Form</vt:lpstr>
    </vt:vector>
  </TitlesOfParts>
  <Company>Microsoft Corporation</Company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Nonresidential Shelter Form</dc:title>
  <dc:subject/>
  <dc:creator>cyziller</dc:creator>
  <cp:keywords/>
  <dc:description/>
  <cp:lastModifiedBy>Deboer,Carolyn (HHSC)</cp:lastModifiedBy>
  <cp:revision>2</cp:revision>
  <dcterms:created xsi:type="dcterms:W3CDTF">2026-01-28T19:53:00Z</dcterms:created>
  <dcterms:modified xsi:type="dcterms:W3CDTF">2026-01-28T19:53:00Z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TC061894421033</vt:lpwstr>
  </property>
  <property fmtid="{D5CDD505-2E9C-101B-9397-08002B2CF9AE}" pid="3" name="GrammarlyDocumentId">
    <vt:lpwstr>c0aa3575c7da628dfaab56333c3911132d5425182cf8b91347b51e2e751adc5e</vt:lpwstr>
  </property>
  <property fmtid="{D5CDD505-2E9C-101B-9397-08002B2CF9AE}" pid="4" name="ContentTypeId">
    <vt:lpwstr>0x0101008AA4F3E6A5951946A8EACB78AD7C9589</vt:lpwstr>
  </property>
  <property fmtid="{D5CDD505-2E9C-101B-9397-08002B2CF9AE}" pid="5" name="MediaServiceImageTags">
    <vt:lpwstr/>
  </property>
  <property fmtid="{D5CDD505-2E9C-101B-9397-08002B2CF9AE}" pid="6" name="docLang">
    <vt:lpwstr>en</vt:lpwstr>
  </property>
</Properties>
</file>